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0BF9D1" w14:textId="77777777" w:rsidR="00B2200C" w:rsidRPr="00FA3017" w:rsidRDefault="00A60DB8">
      <w:pPr>
        <w:rPr>
          <w:sz w:val="28"/>
          <w:szCs w:val="28"/>
        </w:rPr>
      </w:pPr>
      <w:r>
        <w:rPr>
          <w:noProof/>
          <w:lang w:val="en-GB" w:eastAsia="en-GB"/>
        </w:rPr>
        <w:pict w14:anchorId="62DE6153">
          <v:line id="_x0000_s1026" style="position:absolute;z-index:251657728" from="0,12pt" to="468pt,12.05pt" o:allowincell="f" strokecolor="#d4d4d4" strokeweight="1.75pt">
            <v:shadow on="t" origin=",32385f" offset="0,-1pt"/>
          </v:line>
        </w:pict>
      </w:r>
    </w:p>
    <w:p w14:paraId="5A7B7814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  <w:bookmarkStart w:id="0" w:name="_GoBack"/>
      <w:bookmarkEnd w:id="0"/>
    </w:p>
    <w:sectPr w:rsidR="00B2200C" w:rsidSect="00C25747">
      <w:headerReference w:type="default" r:id="rId7"/>
      <w:footerReference w:type="default" r:id="rId8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DCBE2A" w14:textId="77777777" w:rsidR="004C7FE0" w:rsidRDefault="004C7FE0">
      <w:r>
        <w:separator/>
      </w:r>
    </w:p>
  </w:endnote>
  <w:endnote w:type="continuationSeparator" w:id="0">
    <w:p w14:paraId="61856484" w14:textId="77777777" w:rsidR="004C7FE0" w:rsidRDefault="004C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E2A49" w14:textId="77777777" w:rsidR="00B2200C" w:rsidRDefault="00101F74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 w:rsidRPr="00101F74">
      <w:rPr>
        <w:b/>
        <w:sz w:val="18"/>
        <w:szCs w:val="18"/>
        <w:lang w:val="en-GB"/>
      </w:rPr>
      <w:t>August 2020</w:t>
    </w:r>
    <w:r w:rsidR="00B51BF1" w:rsidRPr="00B51BF1">
      <w:rPr>
        <w:b/>
        <w:sz w:val="18"/>
        <w:szCs w:val="18"/>
        <w:lang w:val="en-GB"/>
      </w:rPr>
      <w:tab/>
    </w:r>
    <w:r w:rsidR="00B51BF1" w:rsidRPr="00B51BF1">
      <w:rPr>
        <w:sz w:val="18"/>
        <w:szCs w:val="18"/>
        <w:lang w:val="en-GB"/>
      </w:rPr>
      <w:t xml:space="preserve">Page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PAGE </w:instrText>
    </w:r>
    <w:r w:rsidR="00B51BF1" w:rsidRPr="00B51BF1">
      <w:rPr>
        <w:rStyle w:val="PageNumber"/>
        <w:sz w:val="18"/>
        <w:szCs w:val="18"/>
      </w:rPr>
      <w:fldChar w:fldCharType="separate"/>
    </w:r>
    <w:r w:rsidR="00A60DB8"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  <w:r w:rsidR="00B51BF1" w:rsidRPr="00B51BF1">
      <w:rPr>
        <w:rStyle w:val="PageNumber"/>
        <w:sz w:val="18"/>
        <w:szCs w:val="18"/>
      </w:rPr>
      <w:t xml:space="preserve"> of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NUMPAGES </w:instrText>
    </w:r>
    <w:r w:rsidR="00B51BF1" w:rsidRPr="00B51BF1">
      <w:rPr>
        <w:rStyle w:val="PageNumber"/>
        <w:sz w:val="18"/>
        <w:szCs w:val="18"/>
      </w:rPr>
      <w:fldChar w:fldCharType="separate"/>
    </w:r>
    <w:r w:rsidR="00A60DB8"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</w:p>
  <w:p w14:paraId="5CD909A9" w14:textId="77777777"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D60AEB" w14:textId="77777777" w:rsidR="004C7FE0" w:rsidRDefault="004C7FE0">
      <w:r>
        <w:separator/>
      </w:r>
    </w:p>
  </w:footnote>
  <w:footnote w:type="continuationSeparator" w:id="0">
    <w:p w14:paraId="2770B620" w14:textId="77777777" w:rsidR="004C7FE0" w:rsidRDefault="004C7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288D4" w14:textId="1353E1B6" w:rsidR="009D3D93" w:rsidRDefault="00A60DB8" w:rsidP="009D3D93">
    <w:pPr>
      <w:pStyle w:val="Header"/>
    </w:pPr>
    <w:r>
      <w:rPr>
        <w:noProof/>
        <w:lang w:val="tr-TR" w:eastAsia="tr-TR"/>
      </w:rPr>
      <w:pict w14:anchorId="1E6B44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7" o:spid="_x0000_i1025" type="#_x0000_t75" style="width:165pt;height:51pt;visibility:visible;mso-wrap-style:square">
          <v:imagedata r:id="rId1" o:title=""/>
        </v:shape>
      </w:pict>
    </w:r>
    <w:r w:rsidR="009D3D93">
      <w:rPr>
        <w:noProof/>
        <w:lang w:val="tr-TR" w:eastAsia="tr-TR"/>
      </w:rPr>
      <w:t xml:space="preserve">                                                                           </w:t>
    </w:r>
    <w:r>
      <w:rPr>
        <w:noProof/>
        <w:lang w:val="tr-TR" w:eastAsia="tr-TR"/>
      </w:rPr>
      <w:pict w14:anchorId="142E92CD">
        <v:shape id="Resim 6" o:spid="_x0000_i1026" type="#_x0000_t75" style="width:75.75pt;height:51pt;visibility:visible;mso-wrap-style:square">
          <v:imagedata r:id="rId2" o:title=""/>
        </v:shape>
      </w:pict>
    </w:r>
  </w:p>
  <w:p w14:paraId="5779F185" w14:textId="77777777" w:rsidR="000F49B3" w:rsidRDefault="000F49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DCC6AD3"/>
    <w:multiLevelType w:val="hybridMultilevel"/>
    <w:tmpl w:val="DA8258B6"/>
    <w:lvl w:ilvl="0" w:tplc="BAC0E2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4A164E"/>
    <w:rsid w:val="0000094E"/>
    <w:rsid w:val="00024AC0"/>
    <w:rsid w:val="000423B3"/>
    <w:rsid w:val="00043411"/>
    <w:rsid w:val="00057BFD"/>
    <w:rsid w:val="00097059"/>
    <w:rsid w:val="000A4FEE"/>
    <w:rsid w:val="000F49B3"/>
    <w:rsid w:val="00101F74"/>
    <w:rsid w:val="00116755"/>
    <w:rsid w:val="00117F40"/>
    <w:rsid w:val="00125C2D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60ACF"/>
    <w:rsid w:val="00262559"/>
    <w:rsid w:val="002A5A18"/>
    <w:rsid w:val="002D540C"/>
    <w:rsid w:val="00321F8C"/>
    <w:rsid w:val="00336695"/>
    <w:rsid w:val="00357D63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C7FE0"/>
    <w:rsid w:val="004D6DA1"/>
    <w:rsid w:val="00511111"/>
    <w:rsid w:val="005605FB"/>
    <w:rsid w:val="005745DE"/>
    <w:rsid w:val="0059234A"/>
    <w:rsid w:val="005A516C"/>
    <w:rsid w:val="005E655C"/>
    <w:rsid w:val="0060041B"/>
    <w:rsid w:val="006238DA"/>
    <w:rsid w:val="006A3A3D"/>
    <w:rsid w:val="006C7C0C"/>
    <w:rsid w:val="00730A04"/>
    <w:rsid w:val="007704C8"/>
    <w:rsid w:val="007A3BEF"/>
    <w:rsid w:val="00821628"/>
    <w:rsid w:val="0083259C"/>
    <w:rsid w:val="00841141"/>
    <w:rsid w:val="00861366"/>
    <w:rsid w:val="008C61C5"/>
    <w:rsid w:val="008E2B13"/>
    <w:rsid w:val="00927792"/>
    <w:rsid w:val="00946600"/>
    <w:rsid w:val="00964F24"/>
    <w:rsid w:val="00970A9F"/>
    <w:rsid w:val="009731AF"/>
    <w:rsid w:val="009C6743"/>
    <w:rsid w:val="009D3D93"/>
    <w:rsid w:val="00A10E68"/>
    <w:rsid w:val="00A14646"/>
    <w:rsid w:val="00A26524"/>
    <w:rsid w:val="00A26801"/>
    <w:rsid w:val="00A60DB8"/>
    <w:rsid w:val="00A92919"/>
    <w:rsid w:val="00AC4AA7"/>
    <w:rsid w:val="00AE019D"/>
    <w:rsid w:val="00AF0B34"/>
    <w:rsid w:val="00AF1C5D"/>
    <w:rsid w:val="00B04456"/>
    <w:rsid w:val="00B2200C"/>
    <w:rsid w:val="00B51BF1"/>
    <w:rsid w:val="00B64B01"/>
    <w:rsid w:val="00B7732A"/>
    <w:rsid w:val="00B77958"/>
    <w:rsid w:val="00BD2E26"/>
    <w:rsid w:val="00BE6CDB"/>
    <w:rsid w:val="00BF312F"/>
    <w:rsid w:val="00C25747"/>
    <w:rsid w:val="00C34464"/>
    <w:rsid w:val="00C458DB"/>
    <w:rsid w:val="00CB27C3"/>
    <w:rsid w:val="00CB4BDB"/>
    <w:rsid w:val="00CD1067"/>
    <w:rsid w:val="00D30A2C"/>
    <w:rsid w:val="00D34E0F"/>
    <w:rsid w:val="00D50243"/>
    <w:rsid w:val="00D57542"/>
    <w:rsid w:val="00DC6160"/>
    <w:rsid w:val="00DD7604"/>
    <w:rsid w:val="00E04EE0"/>
    <w:rsid w:val="00E05057"/>
    <w:rsid w:val="00E351BA"/>
    <w:rsid w:val="00E8196B"/>
    <w:rsid w:val="00E9535A"/>
    <w:rsid w:val="00EC5FFA"/>
    <w:rsid w:val="00ED3090"/>
    <w:rsid w:val="00ED43AF"/>
    <w:rsid w:val="00EE0B09"/>
    <w:rsid w:val="00EE730C"/>
    <w:rsid w:val="00F05DA1"/>
    <w:rsid w:val="00F230D6"/>
    <w:rsid w:val="00F85F04"/>
    <w:rsid w:val="00FA3017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  <w14:docId w14:val="77E4D98F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User</cp:lastModifiedBy>
  <cp:revision>10</cp:revision>
  <cp:lastPrinted>2000-12-14T11:46:00Z</cp:lastPrinted>
  <dcterms:created xsi:type="dcterms:W3CDTF">2018-12-18T11:34:00Z</dcterms:created>
  <dcterms:modified xsi:type="dcterms:W3CDTF">2021-10-26T11:41:00Z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