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F99F665" w14:textId="77777777" w:rsidR="00160B40" w:rsidRDefault="00160B40" w:rsidP="00160B40">
      <w:pPr>
        <w:rPr>
          <w:b/>
          <w:sz w:val="28"/>
          <w:lang w:val="en-GB"/>
        </w:rPr>
      </w:pPr>
    </w:p>
    <w:p w14:paraId="4DC58DE7" w14:textId="608E61CC"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2EE1B2DB" w14:textId="6FA097BA" w:rsidR="0088725C" w:rsidRPr="002906C7" w:rsidRDefault="002906C7" w:rsidP="0088725C">
      <w:pPr>
        <w:spacing w:after="240"/>
        <w:jc w:val="center"/>
        <w:rPr>
          <w:rStyle w:val="Strong"/>
          <w:szCs w:val="24"/>
          <w:lang w:val="en-GB"/>
        </w:rPr>
      </w:pPr>
      <w:r>
        <w:rPr>
          <w:rStyle w:val="Strong"/>
          <w:szCs w:val="24"/>
          <w:lang w:val="en-GB"/>
        </w:rPr>
        <w:t>“</w:t>
      </w:r>
      <w:r w:rsidR="00160B40" w:rsidRPr="002906C7">
        <w:rPr>
          <w:rStyle w:val="Strong"/>
          <w:szCs w:val="24"/>
          <w:lang w:val="en-GB"/>
        </w:rPr>
        <w:t xml:space="preserve">Supply </w:t>
      </w:r>
      <w:r w:rsidR="00F63F10">
        <w:rPr>
          <w:rStyle w:val="Strong"/>
          <w:szCs w:val="24"/>
          <w:lang w:val="en-GB"/>
        </w:rPr>
        <w:t>of pickup</w:t>
      </w:r>
      <w:r>
        <w:rPr>
          <w:rStyle w:val="Strong"/>
          <w:szCs w:val="24"/>
          <w:lang w:val="en-GB"/>
        </w:rPr>
        <w:t>”</w:t>
      </w:r>
    </w:p>
    <w:p w14:paraId="23975088" w14:textId="01BB2C7E" w:rsidR="00E23824" w:rsidRPr="002906C7" w:rsidRDefault="002906C7" w:rsidP="0088725C">
      <w:pPr>
        <w:spacing w:after="600"/>
        <w:jc w:val="center"/>
        <w:rPr>
          <w:rStyle w:val="Strong"/>
          <w:szCs w:val="24"/>
          <w:lang w:val="en-GB"/>
        </w:rPr>
      </w:pPr>
      <w:proofErr w:type="spellStart"/>
      <w:r>
        <w:rPr>
          <w:rStyle w:val="Strong"/>
          <w:szCs w:val="24"/>
          <w:lang w:val="en-GB"/>
        </w:rPr>
        <w:t>Enez</w:t>
      </w:r>
      <w:proofErr w:type="spellEnd"/>
      <w:r>
        <w:rPr>
          <w:rStyle w:val="Strong"/>
          <w:szCs w:val="24"/>
          <w:lang w:val="en-GB"/>
        </w:rPr>
        <w:t>, Edirne, Turkey</w:t>
      </w:r>
    </w:p>
    <w:p w14:paraId="72B9C0C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5B2547B6" w14:textId="66B4FADA" w:rsidR="00EA36E6" w:rsidRDefault="00B96491" w:rsidP="00AF3DC9">
      <w:pPr>
        <w:pStyle w:val="Blockquote"/>
        <w:tabs>
          <w:tab w:val="left" w:pos="709"/>
        </w:tabs>
        <w:ind w:left="709"/>
        <w:rPr>
          <w:sz w:val="22"/>
          <w:szCs w:val="22"/>
          <w:lang w:val="en-GB"/>
        </w:rPr>
      </w:pPr>
      <w:r>
        <w:rPr>
          <w:sz w:val="22"/>
          <w:szCs w:val="22"/>
          <w:lang w:val="en-GB"/>
        </w:rPr>
        <w:t>0</w:t>
      </w:r>
      <w:r w:rsidR="00F63F10">
        <w:rPr>
          <w:sz w:val="22"/>
          <w:szCs w:val="22"/>
          <w:lang w:val="en-GB"/>
        </w:rPr>
        <w:t>88-Supply-02</w:t>
      </w:r>
    </w:p>
    <w:p w14:paraId="403CEB68"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044D3F5E" w14:textId="2284BD1A" w:rsidR="002906C7" w:rsidRPr="003F1149" w:rsidRDefault="002906C7" w:rsidP="002906C7">
      <w:pPr>
        <w:pStyle w:val="Blockquote"/>
        <w:tabs>
          <w:tab w:val="left" w:pos="709"/>
        </w:tabs>
        <w:ind w:left="644"/>
        <w:rPr>
          <w:sz w:val="22"/>
          <w:szCs w:val="22"/>
          <w:lang w:val="en-GB"/>
        </w:rPr>
      </w:pPr>
      <w:r>
        <w:rPr>
          <w:sz w:val="22"/>
          <w:szCs w:val="22"/>
          <w:lang w:val="en-GB"/>
        </w:rPr>
        <w:t xml:space="preserve"> Simplified</w:t>
      </w:r>
    </w:p>
    <w:p w14:paraId="6A91639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058C6939" w14:textId="77777777" w:rsidR="002906C7" w:rsidRPr="00314CCE" w:rsidRDefault="002906C7" w:rsidP="002906C7">
      <w:pPr>
        <w:pStyle w:val="ListParagraph"/>
        <w:tabs>
          <w:tab w:val="left" w:pos="284"/>
        </w:tabs>
        <w:ind w:left="644"/>
        <w:jc w:val="both"/>
        <w:outlineLvl w:val="0"/>
        <w:rPr>
          <w:sz w:val="22"/>
          <w:szCs w:val="22"/>
          <w:lang w:val="en-GB"/>
        </w:rPr>
      </w:pPr>
      <w:r w:rsidRPr="00314CCE">
        <w:rPr>
          <w:sz w:val="22"/>
          <w:szCs w:val="22"/>
          <w:lang w:val="en-GB"/>
        </w:rPr>
        <w:t xml:space="preserve">Second </w:t>
      </w:r>
      <w:proofErr w:type="gramStart"/>
      <w:r w:rsidRPr="00314CCE">
        <w:rPr>
          <w:sz w:val="22"/>
          <w:szCs w:val="22"/>
          <w:lang w:val="en-GB"/>
        </w:rPr>
        <w:t>Call</w:t>
      </w:r>
      <w:proofErr w:type="gramEnd"/>
      <w:r w:rsidRPr="00314CCE">
        <w:rPr>
          <w:sz w:val="22"/>
          <w:szCs w:val="22"/>
          <w:lang w:val="en-GB"/>
        </w:rPr>
        <w:t xml:space="preserve"> for proposals under the </w:t>
      </w:r>
      <w:proofErr w:type="spellStart"/>
      <w:r w:rsidRPr="00314CCE">
        <w:rPr>
          <w:sz w:val="22"/>
          <w:szCs w:val="22"/>
          <w:lang w:val="en-GB"/>
        </w:rPr>
        <w:t>Interreg</w:t>
      </w:r>
      <w:proofErr w:type="spellEnd"/>
      <w:r w:rsidRPr="00314CCE">
        <w:rPr>
          <w:sz w:val="22"/>
          <w:szCs w:val="22"/>
          <w:lang w:val="en-GB"/>
        </w:rPr>
        <w:t>-IPA CBC Bulgaria-Turkey Programme 2014-2020, CCI No 2014TC16I5CB005</w:t>
      </w:r>
    </w:p>
    <w:p w14:paraId="0D809FC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389DD263" w14:textId="77777777" w:rsidR="002906C7" w:rsidRDefault="002906C7" w:rsidP="002906C7">
      <w:pPr>
        <w:ind w:left="644"/>
        <w:outlineLvl w:val="0"/>
        <w:rPr>
          <w:sz w:val="22"/>
          <w:szCs w:val="22"/>
          <w:lang w:val="en-GB"/>
        </w:rPr>
      </w:pPr>
      <w:r w:rsidRPr="00B26561">
        <w:rPr>
          <w:sz w:val="22"/>
          <w:szCs w:val="22"/>
          <w:lang w:val="en-GB"/>
        </w:rPr>
        <w:t>The project</w:t>
      </w:r>
      <w:r w:rsidRPr="00B26561">
        <w:rPr>
          <w:sz w:val="22"/>
          <w:szCs w:val="22"/>
        </w:rPr>
        <w:t>s are</w:t>
      </w:r>
      <w:r w:rsidRPr="00B26561">
        <w:rPr>
          <w:sz w:val="22"/>
          <w:szCs w:val="22"/>
          <w:lang w:val="en-GB"/>
        </w:rPr>
        <w:t xml:space="preserve"> co-funded by the European Union, through financing agreement under the </w:t>
      </w:r>
      <w:proofErr w:type="spellStart"/>
      <w:r w:rsidRPr="00B26561">
        <w:rPr>
          <w:sz w:val="22"/>
          <w:szCs w:val="22"/>
          <w:lang w:val="en-GB"/>
        </w:rPr>
        <w:t>Interreg</w:t>
      </w:r>
      <w:proofErr w:type="spellEnd"/>
      <w:r w:rsidRPr="00B26561">
        <w:rPr>
          <w:sz w:val="22"/>
          <w:szCs w:val="22"/>
          <w:lang w:val="en-GB"/>
        </w:rPr>
        <w:t>-IPA CBC Bulgaria-Turkey Programme 2014-2020, CCI No 2014TC16I5CB005.</w:t>
      </w:r>
    </w:p>
    <w:p w14:paraId="199D0499" w14:textId="77777777" w:rsidR="002906C7" w:rsidRPr="00B33EE6" w:rsidRDefault="002906C7" w:rsidP="002906C7">
      <w:pPr>
        <w:ind w:left="644"/>
        <w:outlineLvl w:val="0"/>
        <w:rPr>
          <w:sz w:val="22"/>
          <w:szCs w:val="22"/>
          <w:lang w:val="en-GB"/>
        </w:rPr>
      </w:pPr>
      <w:r>
        <w:rPr>
          <w:sz w:val="22"/>
          <w:szCs w:val="22"/>
          <w:lang w:val="en-GB"/>
        </w:rPr>
        <w:t>Project No: CB005.2.12.88, Subsidy Contract RD -02-29-177/23.07.2019</w:t>
      </w:r>
    </w:p>
    <w:p w14:paraId="23BEDB4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2CAC233F" w14:textId="77777777" w:rsidR="002906C7" w:rsidRPr="00421E26" w:rsidRDefault="002906C7" w:rsidP="002906C7">
      <w:pPr>
        <w:spacing w:before="0" w:after="0"/>
        <w:ind w:left="644"/>
        <w:jc w:val="both"/>
        <w:rPr>
          <w:rStyle w:val="Emphasis"/>
          <w:b/>
          <w:i w:val="0"/>
          <w:sz w:val="22"/>
          <w:szCs w:val="22"/>
          <w:lang w:val="en-GB"/>
        </w:rPr>
      </w:pPr>
      <w:r w:rsidRPr="00421E26">
        <w:rPr>
          <w:rStyle w:val="Emphasis"/>
          <w:b/>
          <w:i w:val="0"/>
          <w:sz w:val="22"/>
          <w:szCs w:val="22"/>
          <w:lang w:val="en-GB"/>
        </w:rPr>
        <w:t>District G</w:t>
      </w:r>
      <w:r>
        <w:rPr>
          <w:rStyle w:val="Emphasis"/>
          <w:b/>
          <w:i w:val="0"/>
          <w:sz w:val="22"/>
          <w:szCs w:val="22"/>
          <w:lang w:val="en-GB"/>
        </w:rPr>
        <w:t>overnment</w:t>
      </w:r>
      <w:r w:rsidRPr="00421E26">
        <w:rPr>
          <w:rStyle w:val="Emphasis"/>
          <w:b/>
          <w:i w:val="0"/>
          <w:sz w:val="22"/>
          <w:szCs w:val="22"/>
          <w:lang w:val="en-GB"/>
        </w:rPr>
        <w:t xml:space="preserve"> of </w:t>
      </w:r>
      <w:proofErr w:type="spellStart"/>
      <w:r w:rsidRPr="00421E26">
        <w:rPr>
          <w:rStyle w:val="Emphasis"/>
          <w:b/>
          <w:i w:val="0"/>
          <w:sz w:val="22"/>
          <w:szCs w:val="22"/>
          <w:lang w:val="en-GB"/>
        </w:rPr>
        <w:t>Enez</w:t>
      </w:r>
      <w:proofErr w:type="spellEnd"/>
    </w:p>
    <w:p w14:paraId="62D0E39A" w14:textId="77777777" w:rsidR="002906C7" w:rsidRPr="00421E26" w:rsidRDefault="002906C7" w:rsidP="002906C7">
      <w:pPr>
        <w:spacing w:before="0" w:after="0"/>
        <w:ind w:left="644"/>
        <w:jc w:val="both"/>
        <w:rPr>
          <w:rStyle w:val="Emphasis"/>
          <w:i w:val="0"/>
          <w:sz w:val="22"/>
          <w:szCs w:val="22"/>
          <w:lang w:val="en-GB"/>
        </w:rPr>
      </w:pPr>
      <w:proofErr w:type="spellStart"/>
      <w:r w:rsidRPr="00421E26">
        <w:rPr>
          <w:rStyle w:val="Emphasis"/>
          <w:i w:val="0"/>
          <w:sz w:val="22"/>
          <w:szCs w:val="22"/>
          <w:lang w:val="en-GB"/>
        </w:rPr>
        <w:t>Milli</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Egemenlik</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Caddesi</w:t>
      </w:r>
      <w:proofErr w:type="spellEnd"/>
      <w:r w:rsidRPr="00421E26">
        <w:rPr>
          <w:rStyle w:val="Emphasis"/>
          <w:i w:val="0"/>
          <w:sz w:val="22"/>
          <w:szCs w:val="22"/>
          <w:lang w:val="en-GB"/>
        </w:rPr>
        <w:t xml:space="preserve"> </w:t>
      </w:r>
    </w:p>
    <w:p w14:paraId="02B8823C" w14:textId="77777777" w:rsidR="002906C7" w:rsidRPr="00421E26" w:rsidRDefault="002906C7" w:rsidP="002906C7">
      <w:pPr>
        <w:spacing w:before="0" w:after="0"/>
        <w:ind w:left="644"/>
        <w:jc w:val="both"/>
        <w:rPr>
          <w:rStyle w:val="Emphasis"/>
          <w:i w:val="0"/>
          <w:sz w:val="22"/>
          <w:szCs w:val="22"/>
          <w:lang w:val="en-GB"/>
        </w:rPr>
      </w:pPr>
      <w:proofErr w:type="spellStart"/>
      <w:r w:rsidRPr="00421E26">
        <w:rPr>
          <w:rStyle w:val="Emphasis"/>
          <w:i w:val="0"/>
          <w:sz w:val="22"/>
          <w:szCs w:val="22"/>
          <w:lang w:val="en-GB"/>
        </w:rPr>
        <w:t>Hükümet</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Konağı</w:t>
      </w:r>
      <w:proofErr w:type="spellEnd"/>
      <w:r w:rsidRPr="00421E26">
        <w:rPr>
          <w:rStyle w:val="Emphasis"/>
          <w:i w:val="0"/>
          <w:sz w:val="22"/>
          <w:szCs w:val="22"/>
          <w:lang w:val="en-GB"/>
        </w:rPr>
        <w:t xml:space="preserve"> No</w:t>
      </w:r>
      <w:proofErr w:type="gramStart"/>
      <w:r w:rsidRPr="00421E26">
        <w:rPr>
          <w:rStyle w:val="Emphasis"/>
          <w:i w:val="0"/>
          <w:sz w:val="22"/>
          <w:szCs w:val="22"/>
          <w:lang w:val="en-GB"/>
        </w:rPr>
        <w:t>:11</w:t>
      </w:r>
      <w:proofErr w:type="gramEnd"/>
      <w:r w:rsidRPr="00421E26">
        <w:rPr>
          <w:rStyle w:val="Emphasis"/>
          <w:i w:val="0"/>
          <w:sz w:val="22"/>
          <w:szCs w:val="22"/>
          <w:lang w:val="en-GB"/>
        </w:rPr>
        <w:t>, 22700</w:t>
      </w:r>
    </w:p>
    <w:p w14:paraId="7B68F1DD" w14:textId="77777777" w:rsidR="002906C7" w:rsidRDefault="002906C7" w:rsidP="002906C7">
      <w:pPr>
        <w:spacing w:before="0" w:after="0"/>
        <w:ind w:left="644"/>
        <w:jc w:val="both"/>
        <w:rPr>
          <w:rStyle w:val="Emphasis"/>
          <w:i w:val="0"/>
          <w:sz w:val="22"/>
          <w:szCs w:val="22"/>
          <w:lang w:val="en-GB"/>
        </w:rPr>
      </w:pPr>
      <w:proofErr w:type="spellStart"/>
      <w:r w:rsidRPr="00421E26">
        <w:rPr>
          <w:rStyle w:val="Emphasis"/>
          <w:i w:val="0"/>
          <w:sz w:val="22"/>
          <w:szCs w:val="22"/>
          <w:lang w:val="en-GB"/>
        </w:rPr>
        <w:t>Enez</w:t>
      </w:r>
      <w:proofErr w:type="spellEnd"/>
      <w:r w:rsidRPr="00421E26">
        <w:rPr>
          <w:rStyle w:val="Emphasis"/>
          <w:i w:val="0"/>
          <w:sz w:val="22"/>
          <w:szCs w:val="22"/>
          <w:lang w:val="en-GB"/>
        </w:rPr>
        <w:t>, Edirne, Turkey</w:t>
      </w:r>
    </w:p>
    <w:p w14:paraId="0413A2BA" w14:textId="77777777" w:rsidR="002906C7" w:rsidRDefault="002906C7" w:rsidP="002906C7">
      <w:pPr>
        <w:spacing w:before="0" w:after="0"/>
        <w:ind w:left="644"/>
        <w:jc w:val="both"/>
        <w:rPr>
          <w:rStyle w:val="Emphasis"/>
          <w:i w:val="0"/>
          <w:sz w:val="22"/>
          <w:szCs w:val="22"/>
          <w:lang w:val="en-GB"/>
        </w:rPr>
      </w:pPr>
    </w:p>
    <w:p w14:paraId="66E11176"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6367BB19" w14:textId="77777777" w:rsidR="00E23824" w:rsidRPr="00A336A0" w:rsidRDefault="00551019"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w14:anchorId="2D38634A">
          <v:line id="_x0000_s1029" style="position:absolute;left:0;text-align:left;z-index:251658752"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14:paraId="382FFB38" w14:textId="6B8D41A8" w:rsidR="00F40525" w:rsidRPr="003F1149" w:rsidRDefault="00F40525" w:rsidP="00067BD7">
      <w:pPr>
        <w:pStyle w:val="Blockquote"/>
        <w:ind w:left="709"/>
        <w:rPr>
          <w:sz w:val="22"/>
          <w:szCs w:val="22"/>
          <w:lang w:val="en-GB"/>
        </w:rPr>
      </w:pPr>
      <w:r>
        <w:rPr>
          <w:sz w:val="22"/>
          <w:szCs w:val="22"/>
          <w:lang w:val="en-GB"/>
        </w:rPr>
        <w:t>T</w:t>
      </w:r>
      <w:r w:rsidRPr="00F40525">
        <w:rPr>
          <w:sz w:val="22"/>
          <w:szCs w:val="22"/>
          <w:lang w:val="en-GB"/>
        </w:rPr>
        <w:t xml:space="preserve">he subject of </w:t>
      </w:r>
      <w:r w:rsidR="00067BD7">
        <w:rPr>
          <w:sz w:val="22"/>
          <w:szCs w:val="22"/>
          <w:lang w:val="en-GB"/>
        </w:rPr>
        <w:t xml:space="preserve">the contract is delivery of pickup. </w:t>
      </w:r>
    </w:p>
    <w:p w14:paraId="1241A11E"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7ACEBEBB" w14:textId="1E931B29" w:rsidR="00FC0F2D" w:rsidRDefault="00FC0F2D" w:rsidP="00FC0F2D">
      <w:pPr>
        <w:pStyle w:val="Blockquote"/>
        <w:ind w:left="709"/>
        <w:jc w:val="both"/>
        <w:rPr>
          <w:rStyle w:val="Emphasis"/>
          <w:i w:val="0"/>
          <w:sz w:val="22"/>
          <w:szCs w:val="22"/>
          <w:lang w:val="en-GB"/>
        </w:rPr>
      </w:pPr>
      <w:r w:rsidRPr="006634D0">
        <w:rPr>
          <w:rStyle w:val="Emphasis"/>
          <w:i w:val="0"/>
          <w:sz w:val="22"/>
          <w:szCs w:val="22"/>
          <w:lang w:val="en-GB"/>
        </w:rPr>
        <w:t>One lot only</w:t>
      </w:r>
    </w:p>
    <w:p w14:paraId="4B9EDFA7" w14:textId="77777777" w:rsidR="00E23824" w:rsidRPr="003F1149" w:rsidRDefault="00551019" w:rsidP="0088725C">
      <w:pPr>
        <w:pStyle w:val="Blockquote"/>
        <w:spacing w:before="400"/>
        <w:ind w:left="357" w:right="0"/>
        <w:jc w:val="center"/>
        <w:rPr>
          <w:rStyle w:val="Strong"/>
          <w:sz w:val="28"/>
          <w:szCs w:val="28"/>
          <w:lang w:val="en-GB"/>
        </w:rPr>
      </w:pPr>
      <w:r>
        <w:rPr>
          <w:b/>
          <w:noProof/>
          <w:snapToGrid/>
          <w:sz w:val="28"/>
          <w:szCs w:val="28"/>
          <w:lang w:val="en-GB" w:eastAsia="en-GB"/>
        </w:rPr>
        <w:lastRenderedPageBreak/>
        <w:pict w14:anchorId="6745E9E5">
          <v:line id="_x0000_s1030" style="position:absolute;left:0;text-align:left;z-index:251659776" from="15.75pt,14.4pt" to="483.75pt,14.45pt" o:allowincell="f" strokecolor="#d4d4d4" strokeweight="1.75pt">
            <v:shadow on="t" origin=",32385f" offset="0,-1pt"/>
          </v:line>
        </w:pict>
      </w:r>
      <w:r w:rsidR="00E23824" w:rsidRPr="003F1149">
        <w:rPr>
          <w:rStyle w:val="Strong"/>
          <w:sz w:val="28"/>
          <w:szCs w:val="28"/>
          <w:lang w:val="en-GB"/>
        </w:rPr>
        <w:t>TERMS OF PARTICIPATION</w:t>
      </w:r>
    </w:p>
    <w:p w14:paraId="28F6EC6D"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48FEADF8" w14:textId="77777777" w:rsidR="006634D0" w:rsidRPr="006B7DCC" w:rsidRDefault="006634D0" w:rsidP="006634D0">
      <w:pPr>
        <w:pStyle w:val="Blockquote"/>
        <w:ind w:left="644" w:right="1"/>
        <w:jc w:val="both"/>
        <w:rPr>
          <w:sz w:val="22"/>
          <w:szCs w:val="22"/>
          <w:lang w:val="en-GB"/>
        </w:rPr>
      </w:pPr>
      <w:r w:rsidRPr="00020B41">
        <w:rPr>
          <w:sz w:val="22"/>
          <w:szCs w:val="22"/>
          <w:lang w:val="en-GB"/>
        </w:rPr>
        <w:t xml:space="preserve">Participation is open to all </w:t>
      </w:r>
      <w:r w:rsidRPr="00020B41">
        <w:rPr>
          <w:rFonts w:eastAsia="Calibri" w:cs="Arial"/>
          <w:sz w:val="22"/>
          <w:szCs w:val="22"/>
        </w:rPr>
        <w:t xml:space="preserve">natural persons who are nationals of and </w:t>
      </w:r>
      <w:r w:rsidRPr="00020B41">
        <w:rPr>
          <w:sz w:val="22"/>
          <w:szCs w:val="22"/>
          <w:lang w:val="en-GB"/>
        </w:rPr>
        <w:t xml:space="preserve">legal persons (participating either individually or in a grouping – consortium – of tenderers) which are effectively established in </w:t>
      </w:r>
      <w:proofErr w:type="gramStart"/>
      <w:r w:rsidRPr="00020B41">
        <w:rPr>
          <w:sz w:val="22"/>
          <w:szCs w:val="22"/>
          <w:lang w:val="en-GB"/>
        </w:rPr>
        <w:t>a  Member</w:t>
      </w:r>
      <w:proofErr w:type="gramEnd"/>
      <w:r w:rsidRPr="00020B41">
        <w:rPr>
          <w:sz w:val="22"/>
          <w:szCs w:val="22"/>
          <w:lang w:val="en-GB"/>
        </w:rPr>
        <w:t xml:space="preserve"> State of the European Union or in a eligible country or territory  as defined under </w:t>
      </w:r>
      <w:r w:rsidRPr="00020B41">
        <w:rPr>
          <w:rFonts w:eastAsia="Calibri" w:cs="Arial"/>
          <w:bCs/>
          <w:snapToGrid/>
          <w:sz w:val="22"/>
          <w:szCs w:val="22"/>
        </w:rPr>
        <w:t xml:space="preserve">the Regulation </w:t>
      </w:r>
      <w:r w:rsidRPr="00020B41">
        <w:rPr>
          <w:sz w:val="22"/>
          <w:szCs w:val="22"/>
          <w:lang w:val="en-GB"/>
        </w:rPr>
        <w:t>(EU) No </w:t>
      </w:r>
      <w:r w:rsidRPr="00020B41">
        <w:rPr>
          <w:rFonts w:eastAsia="MS Mincho"/>
          <w:noProof/>
          <w:sz w:val="22"/>
          <w:szCs w:val="22"/>
          <w:lang w:val="en-GB" w:eastAsia="ja-JP"/>
        </w:rPr>
        <w:t xml:space="preserve">236/2014 </w:t>
      </w:r>
      <w:r w:rsidRPr="00020B41">
        <w:rPr>
          <w:rFonts w:eastAsia="Calibri" w:cs="Arial"/>
          <w:bCs/>
          <w:snapToGrid/>
          <w:sz w:val="22"/>
          <w:szCs w:val="22"/>
        </w:rPr>
        <w:t xml:space="preserve">establishing common rules and procedures for the implementation of the Union's instruments for external action (CIR) </w:t>
      </w:r>
      <w:r w:rsidRPr="00020B41">
        <w:rPr>
          <w:sz w:val="22"/>
          <w:szCs w:val="22"/>
          <w:lang w:val="en-GB"/>
        </w:rPr>
        <w:t>for the applicable instrument under which the contract is financed (see also heading 22 below)</w:t>
      </w:r>
      <w:r w:rsidRPr="00020B41">
        <w:rPr>
          <w:rFonts w:eastAsia="Calibri" w:cs="Arial"/>
          <w:sz w:val="22"/>
          <w:szCs w:val="22"/>
        </w:rPr>
        <w:t xml:space="preserve">. </w:t>
      </w:r>
      <w:r w:rsidRPr="00020B41">
        <w:rPr>
          <w:sz w:val="22"/>
          <w:szCs w:val="22"/>
          <w:lang w:val="en-GB"/>
        </w:rPr>
        <w:t>Participation is also open to international organisations.</w:t>
      </w:r>
    </w:p>
    <w:p w14:paraId="684F918A" w14:textId="3CFD1EFF" w:rsidR="005400B1" w:rsidRDefault="006634D0" w:rsidP="006634D0">
      <w:pPr>
        <w:widowControl/>
        <w:spacing w:before="0" w:after="360"/>
        <w:ind w:left="644" w:right="1"/>
        <w:jc w:val="both"/>
        <w:rPr>
          <w:rFonts w:eastAsia="Calibri" w:cs="Arial"/>
          <w:noProof/>
          <w:sz w:val="22"/>
          <w:szCs w:val="22"/>
        </w:rPr>
      </w:pPr>
      <w:r w:rsidRPr="006B7DCC">
        <w:rPr>
          <w:sz w:val="22"/>
          <w:szCs w:val="22"/>
          <w:lang w:val="en-GB"/>
        </w:rPr>
        <w:t xml:space="preserve">All supplies under this contract may </w:t>
      </w:r>
      <w:r w:rsidRPr="006B7DCC">
        <w:rPr>
          <w:rFonts w:eastAsia="Calibri" w:cs="Arial"/>
          <w:noProof/>
          <w:sz w:val="22"/>
          <w:szCs w:val="22"/>
        </w:rPr>
        <w:t>originate from any country.</w:t>
      </w:r>
    </w:p>
    <w:p w14:paraId="317C1DE8" w14:textId="77777777" w:rsidR="00A5135C" w:rsidRPr="00A44F23" w:rsidRDefault="00A5135C" w:rsidP="00A5135C">
      <w:pPr>
        <w:widowControl/>
        <w:spacing w:before="0" w:after="0"/>
        <w:ind w:left="709"/>
        <w:jc w:val="both"/>
        <w:rPr>
          <w:sz w:val="22"/>
          <w:szCs w:val="22"/>
        </w:rPr>
      </w:pPr>
      <w:r w:rsidRPr="00A44F23">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019427CC" w14:textId="77777777" w:rsidR="00A5135C" w:rsidRPr="00A44F23" w:rsidRDefault="00A5135C" w:rsidP="00A5135C">
      <w:pPr>
        <w:widowControl/>
        <w:spacing w:before="0" w:after="0"/>
        <w:ind w:left="709"/>
        <w:jc w:val="both"/>
        <w:rPr>
          <w:sz w:val="22"/>
          <w:szCs w:val="22"/>
        </w:rPr>
      </w:pPr>
      <w:r w:rsidRPr="00A44F23">
        <w:rPr>
          <w:sz w:val="22"/>
          <w:szCs w:val="22"/>
        </w:rPr>
        <w:t>* Agreement on the withdrawal of the United Kingdom of Great Britain and Northern Ireland from the European Union and the European Atomic Energy Community.</w:t>
      </w:r>
    </w:p>
    <w:p w14:paraId="2BC780C5" w14:textId="77777777" w:rsidR="00A5135C" w:rsidRPr="00A44F23" w:rsidRDefault="00A5135C" w:rsidP="00A5135C">
      <w:pPr>
        <w:widowControl/>
        <w:spacing w:before="0" w:after="0"/>
        <w:ind w:left="709"/>
        <w:jc w:val="both"/>
        <w:rPr>
          <w:sz w:val="22"/>
          <w:szCs w:val="22"/>
        </w:rPr>
      </w:pPr>
      <w:r w:rsidRPr="00A44F23">
        <w:rPr>
          <w:sz w:val="22"/>
          <w:szCs w:val="22"/>
        </w:rPr>
        <w:t>** Regulation (EU) No 236/2014 of the European Parliament and of the Council of 11 March 2014 laying down common rules and procedures for the implementation of the Union's instruments for financing external action.</w:t>
      </w:r>
    </w:p>
    <w:p w14:paraId="1FA3E03C" w14:textId="77777777" w:rsidR="00A5135C" w:rsidRPr="00A44F23" w:rsidRDefault="00A5135C" w:rsidP="00A5135C">
      <w:pPr>
        <w:widowControl/>
        <w:spacing w:before="0" w:after="0"/>
        <w:ind w:left="720"/>
        <w:jc w:val="both"/>
        <w:rPr>
          <w:sz w:val="22"/>
          <w:szCs w:val="22"/>
        </w:rPr>
      </w:pPr>
      <w:r w:rsidRPr="00A44F23">
        <w:rPr>
          <w:sz w:val="22"/>
          <w:szCs w:val="22"/>
        </w:rPr>
        <w:t>*** Annex IV to the ACP-EU Partnership Agreement, as revised by Decision 1/2014 of the ACP-EU Council of Ministers (OJ L196/40, 3.7.2014)</w:t>
      </w:r>
    </w:p>
    <w:p w14:paraId="1184DF6D" w14:textId="482D52B9" w:rsidR="00A5135C" w:rsidRDefault="00A5135C" w:rsidP="00A5135C">
      <w:pPr>
        <w:widowControl/>
        <w:spacing w:before="0" w:after="0"/>
        <w:ind w:left="709"/>
        <w:jc w:val="both"/>
        <w:rPr>
          <w:rFonts w:eastAsia="Calibri"/>
          <w:iCs/>
          <w:snapToGrid/>
          <w:sz w:val="22"/>
          <w:szCs w:val="22"/>
          <w:lang w:val="en-GB" w:eastAsia="fr-BE"/>
        </w:rPr>
      </w:pPr>
      <w:r w:rsidRPr="00A44F23">
        <w:rPr>
          <w:sz w:val="22"/>
          <w:szCs w:val="22"/>
        </w:rPr>
        <w:t xml:space="preserve">**** </w:t>
      </w:r>
      <w:proofErr w:type="gramStart"/>
      <w:r w:rsidRPr="00A44F23">
        <w:rPr>
          <w:sz w:val="22"/>
          <w:szCs w:val="22"/>
        </w:rPr>
        <w:t>including</w:t>
      </w:r>
      <w:proofErr w:type="gramEnd"/>
      <w:r w:rsidRPr="00A44F23">
        <w:rPr>
          <w:sz w:val="22"/>
          <w:szCs w:val="22"/>
        </w:rPr>
        <w:t xml:space="preserve"> the Overseas Countries and Territories having special relations with the United Kingdom, as laid down in Part Four and Annex II of the TFEU</w:t>
      </w:r>
      <w:r>
        <w:rPr>
          <w:rFonts w:eastAsia="Calibri"/>
          <w:iCs/>
          <w:snapToGrid/>
          <w:sz w:val="22"/>
          <w:szCs w:val="22"/>
          <w:lang w:val="en-GB" w:eastAsia="fr-BE"/>
        </w:rPr>
        <w:t>.</w:t>
      </w:r>
    </w:p>
    <w:p w14:paraId="4121C91E" w14:textId="77777777" w:rsidR="00A5135C" w:rsidRPr="00A5135C" w:rsidRDefault="00A5135C" w:rsidP="00A5135C">
      <w:pPr>
        <w:widowControl/>
        <w:spacing w:before="0" w:after="0"/>
        <w:ind w:left="709"/>
        <w:jc w:val="both"/>
        <w:rPr>
          <w:rFonts w:eastAsia="Calibri"/>
          <w:iCs/>
          <w:snapToGrid/>
          <w:sz w:val="22"/>
          <w:szCs w:val="22"/>
          <w:lang w:val="en-GB" w:eastAsia="fr-BE"/>
        </w:rPr>
      </w:pPr>
    </w:p>
    <w:p w14:paraId="4F8F3F6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457F9427"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4A63782E"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650658A5"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399B2F85" w14:textId="77777777" w:rsidR="00351122" w:rsidRPr="00CA18E4" w:rsidRDefault="00351122" w:rsidP="003319C5">
      <w:pPr>
        <w:widowControl/>
        <w:snapToGrid w:val="0"/>
        <w:ind w:left="644" w:right="26"/>
        <w:jc w:val="both"/>
        <w:rPr>
          <w:sz w:val="22"/>
          <w:szCs w:val="22"/>
          <w:lang w:val="en-GB"/>
        </w:rPr>
      </w:pPr>
      <w:r w:rsidRPr="00CA18E4">
        <w:rPr>
          <w:rFonts w:eastAsia="Calibri"/>
          <w:snapToGrid/>
          <w:sz w:val="22"/>
          <w:szCs w:val="22"/>
          <w:lang w:val="en-GB"/>
        </w:rPr>
        <w:t xml:space="preserve">The candidates may submit an application for one lot only, several lots or all of the lots, but only one application may be submitted per lot. </w:t>
      </w:r>
      <w:r w:rsidRPr="00CA18E4">
        <w:rPr>
          <w:sz w:val="22"/>
          <w:szCs w:val="22"/>
          <w:lang w:val="en-GB"/>
        </w:rPr>
        <w:t>Tenders for parts of a lot will not be considered. Tenderers may not submit a tender for a variant solution in addition to their tender for the supplies required in the tender dossier.</w:t>
      </w:r>
    </w:p>
    <w:p w14:paraId="117ADA09" w14:textId="508ADED4" w:rsidR="00E23824" w:rsidRPr="003319C5" w:rsidRDefault="00351122" w:rsidP="003319C5">
      <w:pPr>
        <w:widowControl/>
        <w:snapToGrid w:val="0"/>
        <w:ind w:left="644" w:right="26"/>
        <w:jc w:val="both"/>
        <w:rPr>
          <w:rFonts w:eastAsia="Calibri"/>
          <w:i/>
          <w:iCs/>
          <w:snapToGrid/>
          <w:sz w:val="22"/>
          <w:szCs w:val="22"/>
          <w:lang w:val="en-GB"/>
        </w:rPr>
      </w:pPr>
      <w:r w:rsidRPr="00CA18E4">
        <w:rPr>
          <w:rFonts w:eastAsia="Calibri"/>
          <w:snapToGrid/>
          <w:sz w:val="22"/>
          <w:szCs w:val="22"/>
          <w:lang w:val="en-GB"/>
        </w:rPr>
        <w:lastRenderedPageBreak/>
        <w:t>Contracts will be awarded lot by lot and each lot will form a separate contract.</w:t>
      </w:r>
      <w:r w:rsidR="00CA18E4" w:rsidRPr="00CA18E4">
        <w:rPr>
          <w:rFonts w:eastAsia="Calibri"/>
          <w:snapToGrid/>
          <w:sz w:val="22"/>
          <w:szCs w:val="22"/>
        </w:rPr>
        <w:t xml:space="preserve"> </w:t>
      </w:r>
      <w:r w:rsidR="00E23824" w:rsidRPr="00CA18E4">
        <w:rPr>
          <w:sz w:val="22"/>
          <w:szCs w:val="22"/>
          <w:lang w:val="en-GB"/>
        </w:rPr>
        <w:t>Any tenderer may state in its tender that it would offer a discount in the event that its tender is accepted for more than one lot.</w:t>
      </w:r>
      <w:r w:rsidR="00E23824" w:rsidRPr="003F1149">
        <w:rPr>
          <w:sz w:val="22"/>
          <w:szCs w:val="22"/>
          <w:lang w:val="en-GB"/>
        </w:rPr>
        <w:t xml:space="preserve"> </w:t>
      </w:r>
    </w:p>
    <w:p w14:paraId="310B4125"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36B16900" w14:textId="77777777" w:rsidR="00A5135C" w:rsidRPr="003F1149" w:rsidRDefault="00A5135C" w:rsidP="00A5135C">
      <w:pPr>
        <w:pStyle w:val="Blockquote"/>
        <w:ind w:left="644" w:right="1"/>
        <w:jc w:val="both"/>
        <w:rPr>
          <w:sz w:val="22"/>
          <w:szCs w:val="22"/>
          <w:lang w:val="en-GB"/>
        </w:rPr>
      </w:pPr>
      <w:r w:rsidRPr="00DA7C15">
        <w:t>No tender guarantee is required.</w:t>
      </w:r>
    </w:p>
    <w:p w14:paraId="2961B3D2"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3873ACD6" w14:textId="676EF35E" w:rsidR="00505A18" w:rsidRPr="00A5135C" w:rsidRDefault="00551019" w:rsidP="00A5135C">
      <w:pPr>
        <w:pStyle w:val="Blockquote"/>
        <w:ind w:left="644" w:right="1"/>
        <w:jc w:val="both"/>
        <w:rPr>
          <w:sz w:val="22"/>
          <w:szCs w:val="22"/>
          <w:lang w:val="en-GB"/>
        </w:rPr>
      </w:pPr>
      <w:r w:rsidRPr="00DA7C15">
        <w:rPr>
          <w:color w:val="000000"/>
          <w:sz w:val="22"/>
          <w:szCs w:val="22"/>
          <w:lang w:val="en-GB"/>
        </w:rPr>
        <w:t>The successful tenderer will be asked to provide a performance guarantee of 6 % 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w:t>
      </w:r>
      <w:bookmarkStart w:id="0" w:name="_GoBack"/>
      <w:bookmarkEnd w:id="0"/>
      <w:r w:rsidRPr="00DA7C15">
        <w:rPr>
          <w:color w:val="000000"/>
          <w:sz w:val="22"/>
          <w:szCs w:val="22"/>
          <w:lang w:val="en-GB"/>
        </w:rPr>
        <w:t>ntee within this period, the contract will be void and a new contract may be drawn up and sent to the tenderer which has submitted the next cheapest compliant tender.</w:t>
      </w:r>
    </w:p>
    <w:p w14:paraId="48BA5DD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40121C14" w14:textId="7D303FD7" w:rsidR="00E23824" w:rsidRPr="003F1149" w:rsidRDefault="00E23824" w:rsidP="00F50178">
      <w:pPr>
        <w:pStyle w:val="Blockquote"/>
        <w:ind w:left="709"/>
        <w:rPr>
          <w:sz w:val="22"/>
          <w:szCs w:val="22"/>
          <w:lang w:val="en-GB"/>
        </w:rPr>
      </w:pPr>
      <w:r w:rsidRPr="009420B7">
        <w:rPr>
          <w:sz w:val="22"/>
          <w:szCs w:val="22"/>
          <w:lang w:val="en-GB"/>
        </w:rPr>
        <w:t>No information meeting is planned</w:t>
      </w:r>
      <w:r w:rsidR="009420B7" w:rsidRPr="009420B7">
        <w:rPr>
          <w:sz w:val="22"/>
          <w:szCs w:val="22"/>
          <w:lang w:val="en-GB"/>
        </w:rPr>
        <w:t>.</w:t>
      </w:r>
    </w:p>
    <w:p w14:paraId="11CBEF2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7A2745F"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w:t>
      </w:r>
      <w:proofErr w:type="spellStart"/>
      <w:r w:rsidR="0003151B">
        <w:rPr>
          <w:sz w:val="22"/>
          <w:szCs w:val="22"/>
          <w:lang w:val="en-GB"/>
        </w:rPr>
        <w:t>para</w:t>
      </w:r>
      <w:proofErr w:type="spellEnd"/>
      <w:r w:rsidR="0003151B">
        <w:rPr>
          <w:sz w:val="22"/>
          <w:szCs w:val="22"/>
          <w:lang w:val="en-GB"/>
        </w:rPr>
        <w:t xml:space="preserve"> 8.2 of the instructions </w:t>
      </w:r>
      <w:r w:rsidR="0003151B" w:rsidRPr="003F1149">
        <w:rPr>
          <w:sz w:val="22"/>
          <w:szCs w:val="22"/>
          <w:lang w:val="en-GB"/>
        </w:rPr>
        <w:t>to tenderers</w:t>
      </w:r>
      <w:r w:rsidR="0003151B">
        <w:rPr>
          <w:sz w:val="22"/>
          <w:szCs w:val="22"/>
          <w:lang w:val="en-GB"/>
        </w:rPr>
        <w:t>).</w:t>
      </w:r>
    </w:p>
    <w:p w14:paraId="0E574C1D"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2643C454" w14:textId="77777777" w:rsidR="00680087" w:rsidRPr="003F1149" w:rsidRDefault="00680087" w:rsidP="00680087">
      <w:pPr>
        <w:pStyle w:val="Blockquote"/>
        <w:ind w:left="644" w:right="1"/>
        <w:jc w:val="both"/>
        <w:rPr>
          <w:sz w:val="22"/>
          <w:szCs w:val="22"/>
          <w:lang w:val="en-GB"/>
        </w:rPr>
      </w:pPr>
      <w:r>
        <w:rPr>
          <w:rStyle w:val="Emphasis"/>
          <w:i w:val="0"/>
          <w:sz w:val="22"/>
          <w:szCs w:val="22"/>
          <w:lang w:val="en-GB"/>
        </w:rPr>
        <w:t xml:space="preserve">The implementation period of the tasks </w:t>
      </w:r>
      <w:r w:rsidRPr="00D463B1">
        <w:rPr>
          <w:rStyle w:val="Emphasis"/>
          <w:i w:val="0"/>
          <w:sz w:val="22"/>
          <w:szCs w:val="22"/>
          <w:lang w:val="en-GB"/>
        </w:rPr>
        <w:t>is 4 months.</w:t>
      </w:r>
    </w:p>
    <w:p w14:paraId="60BBD7A0" w14:textId="77777777" w:rsidR="00E23824" w:rsidRPr="003F1149" w:rsidRDefault="00551019">
      <w:pPr>
        <w:rPr>
          <w:lang w:val="en-GB"/>
        </w:rPr>
      </w:pPr>
      <w:r>
        <w:rPr>
          <w:snapToGrid/>
          <w:lang w:val="en-GB"/>
        </w:rPr>
        <w:pict w14:anchorId="002AD222">
          <v:line id="_x0000_s1026" style="position:absolute;z-index:251655680" from="0,20.45pt" to="468pt,20.5pt" o:allowincell="f" strokecolor="#d4d4d4" strokeweight="1.75pt">
            <v:shadow on="t" origin=",32385f" offset="0,-1pt"/>
          </v:line>
        </w:pict>
      </w:r>
    </w:p>
    <w:p w14:paraId="214BEF6A"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792C8AA0"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6CB8BFB7"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069FB370"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three </w:t>
      </w:r>
      <w:r w:rsidR="00050593">
        <w:rPr>
          <w:sz w:val="22"/>
          <w:szCs w:val="22"/>
          <w:lang w:val="en-GB"/>
        </w:rPr>
        <w:t xml:space="preserve">financial </w:t>
      </w:r>
      <w:r w:rsidR="00D4238C">
        <w:rPr>
          <w:sz w:val="22"/>
          <w:szCs w:val="22"/>
          <w:lang w:val="en-GB"/>
        </w:rPr>
        <w:t>years for which accounts have been closed.</w:t>
      </w:r>
    </w:p>
    <w:p w14:paraId="177A91B5" w14:textId="77777777" w:rsidR="002C0885" w:rsidRPr="00B65B35" w:rsidRDefault="002C0885" w:rsidP="002C0885">
      <w:pPr>
        <w:ind w:left="414" w:firstLine="720"/>
        <w:rPr>
          <w:b/>
          <w:sz w:val="22"/>
          <w:szCs w:val="22"/>
        </w:rPr>
      </w:pPr>
      <w:r w:rsidRPr="00B65B35">
        <w:rPr>
          <w:b/>
          <w:sz w:val="22"/>
          <w:szCs w:val="22"/>
        </w:rPr>
        <w:t>The selectio</w:t>
      </w:r>
      <w:r>
        <w:rPr>
          <w:b/>
          <w:sz w:val="22"/>
          <w:szCs w:val="22"/>
        </w:rPr>
        <w:t>n criterion for each tenderer is</w:t>
      </w:r>
      <w:r w:rsidRPr="00B65B35">
        <w:rPr>
          <w:b/>
          <w:sz w:val="22"/>
          <w:szCs w:val="22"/>
        </w:rPr>
        <w:t xml:space="preserve"> as follows:</w:t>
      </w:r>
    </w:p>
    <w:p w14:paraId="5434792F" w14:textId="77777777" w:rsidR="002C0885" w:rsidRPr="00B65B35" w:rsidRDefault="002C0885" w:rsidP="002C0885">
      <w:pPr>
        <w:pStyle w:val="Blockquote"/>
        <w:numPr>
          <w:ilvl w:val="0"/>
          <w:numId w:val="29"/>
        </w:numPr>
        <w:tabs>
          <w:tab w:val="num" w:pos="1560"/>
        </w:tabs>
        <w:ind w:left="1560" w:right="1" w:hanging="425"/>
        <w:jc w:val="both"/>
        <w:rPr>
          <w:sz w:val="22"/>
          <w:szCs w:val="22"/>
          <w:lang w:val="en-GB"/>
        </w:rPr>
      </w:pPr>
      <w:proofErr w:type="gramStart"/>
      <w:r w:rsidRPr="00B65B35">
        <w:rPr>
          <w:sz w:val="22"/>
          <w:szCs w:val="22"/>
          <w:lang w:val="en-GB"/>
        </w:rPr>
        <w:lastRenderedPageBreak/>
        <w:t>the</w:t>
      </w:r>
      <w:proofErr w:type="gramEnd"/>
      <w:r w:rsidRPr="00B65B35">
        <w:rPr>
          <w:sz w:val="22"/>
          <w:szCs w:val="22"/>
          <w:lang w:val="en-GB"/>
        </w:rPr>
        <w:t xml:space="preserve"> average annual turnover of the tenderer must exceed </w:t>
      </w:r>
      <w:r>
        <w:rPr>
          <w:sz w:val="22"/>
          <w:szCs w:val="22"/>
          <w:lang w:val="en-GB"/>
        </w:rPr>
        <w:t>the budget of the current contract.</w:t>
      </w:r>
    </w:p>
    <w:p w14:paraId="42C4E09A"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14:paraId="2B134298" w14:textId="77777777" w:rsidR="00A5135C" w:rsidRDefault="00A5135C" w:rsidP="00A5135C">
      <w:pPr>
        <w:pStyle w:val="ListParagraph"/>
        <w:numPr>
          <w:ilvl w:val="0"/>
          <w:numId w:val="27"/>
        </w:numPr>
        <w:tabs>
          <w:tab w:val="clear" w:pos="360"/>
        </w:tabs>
        <w:ind w:left="1530"/>
        <w:rPr>
          <w:sz w:val="22"/>
          <w:szCs w:val="22"/>
          <w:lang w:val="en-GB"/>
        </w:rPr>
      </w:pPr>
      <w:r w:rsidRPr="00447ABF">
        <w:rPr>
          <w:sz w:val="22"/>
          <w:szCs w:val="22"/>
          <w:lang w:val="en-GB"/>
        </w:rPr>
        <w:t xml:space="preserve">The </w:t>
      </w:r>
      <w:proofErr w:type="gramStart"/>
      <w:r w:rsidRPr="00447ABF">
        <w:rPr>
          <w:sz w:val="22"/>
          <w:szCs w:val="22"/>
          <w:lang w:val="en-GB"/>
        </w:rPr>
        <w:t xml:space="preserve">tenderer must be authorized </w:t>
      </w:r>
      <w:r>
        <w:rPr>
          <w:sz w:val="22"/>
          <w:szCs w:val="22"/>
          <w:lang w:val="en-GB"/>
        </w:rPr>
        <w:t>by</w:t>
      </w:r>
      <w:r w:rsidRPr="00447ABF">
        <w:rPr>
          <w:sz w:val="22"/>
          <w:szCs w:val="22"/>
          <w:lang w:val="en-GB"/>
        </w:rPr>
        <w:t xml:space="preserve"> the manufacturer or representative of the manufacturer with </w:t>
      </w:r>
      <w:r>
        <w:rPr>
          <w:sz w:val="22"/>
          <w:szCs w:val="22"/>
          <w:lang w:val="en-GB"/>
        </w:rPr>
        <w:t>the rights</w:t>
      </w:r>
      <w:r w:rsidRPr="00447ABF">
        <w:rPr>
          <w:sz w:val="22"/>
          <w:szCs w:val="22"/>
          <w:lang w:val="en-GB"/>
        </w:rPr>
        <w:t xml:space="preserve"> to sell, to service and to deliver spare</w:t>
      </w:r>
      <w:r>
        <w:rPr>
          <w:sz w:val="22"/>
          <w:szCs w:val="22"/>
          <w:lang w:val="en-GB"/>
        </w:rPr>
        <w:t xml:space="preserve"> </w:t>
      </w:r>
      <w:r w:rsidRPr="00447ABF">
        <w:rPr>
          <w:sz w:val="22"/>
          <w:szCs w:val="22"/>
          <w:lang w:val="en-GB"/>
        </w:rPr>
        <w:t>parts and consumables</w:t>
      </w:r>
      <w:proofErr w:type="gramEnd"/>
      <w:r>
        <w:rPr>
          <w:sz w:val="22"/>
          <w:szCs w:val="22"/>
          <w:lang w:val="en-GB"/>
        </w:rPr>
        <w:t>.</w:t>
      </w:r>
    </w:p>
    <w:p w14:paraId="1CEE9D75" w14:textId="77777777" w:rsidR="00A5135C" w:rsidRDefault="00A5135C" w:rsidP="00A5135C">
      <w:pPr>
        <w:ind w:left="1530"/>
        <w:rPr>
          <w:sz w:val="22"/>
          <w:szCs w:val="22"/>
          <w:lang w:val="en-GB"/>
        </w:rPr>
      </w:pPr>
      <w:r w:rsidRPr="00380EB6">
        <w:rPr>
          <w:sz w:val="22"/>
          <w:szCs w:val="22"/>
          <w:lang w:val="en-GB"/>
        </w:rPr>
        <w:t>Copy of the authorization documents should be enclosed to the tender form.</w:t>
      </w:r>
    </w:p>
    <w:p w14:paraId="091B5BFC" w14:textId="64FEDAC0" w:rsidR="00A5135C" w:rsidRDefault="00A5135C" w:rsidP="00A5135C">
      <w:pPr>
        <w:pStyle w:val="Blockquote"/>
        <w:numPr>
          <w:ilvl w:val="0"/>
          <w:numId w:val="27"/>
        </w:numPr>
        <w:tabs>
          <w:tab w:val="clear" w:pos="360"/>
          <w:tab w:val="num" w:pos="1560"/>
        </w:tabs>
        <w:ind w:left="1560" w:right="1" w:hanging="425"/>
        <w:jc w:val="both"/>
        <w:rPr>
          <w:sz w:val="22"/>
          <w:szCs w:val="22"/>
          <w:lang w:val="en-GB"/>
        </w:rPr>
      </w:pPr>
      <w:r>
        <w:rPr>
          <w:sz w:val="22"/>
          <w:szCs w:val="22"/>
          <w:lang w:val="en-GB"/>
        </w:rPr>
        <w:t xml:space="preserve">The tenderer must have service base in the region of Edirne, </w:t>
      </w:r>
      <w:proofErr w:type="spellStart"/>
      <w:r>
        <w:rPr>
          <w:sz w:val="22"/>
          <w:szCs w:val="22"/>
          <w:lang w:val="en-GB"/>
        </w:rPr>
        <w:t>Çanakkale</w:t>
      </w:r>
      <w:proofErr w:type="spellEnd"/>
      <w:r>
        <w:rPr>
          <w:sz w:val="22"/>
          <w:szCs w:val="22"/>
          <w:lang w:val="en-GB"/>
        </w:rPr>
        <w:t xml:space="preserve"> or </w:t>
      </w:r>
      <w:proofErr w:type="spellStart"/>
      <w:r>
        <w:rPr>
          <w:sz w:val="22"/>
          <w:szCs w:val="22"/>
          <w:lang w:val="en-GB"/>
        </w:rPr>
        <w:t>Kirklareli</w:t>
      </w:r>
      <w:proofErr w:type="spellEnd"/>
      <w:r>
        <w:rPr>
          <w:sz w:val="22"/>
          <w:szCs w:val="22"/>
          <w:lang w:val="en-GB"/>
        </w:rPr>
        <w:t>;</w:t>
      </w:r>
    </w:p>
    <w:p w14:paraId="79A49B26" w14:textId="201AE2E6" w:rsidR="00A5135C" w:rsidRDefault="00A5135C" w:rsidP="00A5135C">
      <w:pPr>
        <w:pStyle w:val="Blockquote"/>
        <w:ind w:left="1560" w:right="1"/>
        <w:jc w:val="both"/>
        <w:rPr>
          <w:sz w:val="22"/>
          <w:szCs w:val="22"/>
          <w:lang w:val="en-GB"/>
        </w:rPr>
      </w:pPr>
      <w:r>
        <w:rPr>
          <w:sz w:val="22"/>
          <w:szCs w:val="22"/>
          <w:lang w:val="en-GB"/>
        </w:rPr>
        <w:t xml:space="preserve">Tenderers must submit a list of service bases in the region of Edirne, </w:t>
      </w:r>
      <w:proofErr w:type="spellStart"/>
      <w:r>
        <w:rPr>
          <w:sz w:val="22"/>
          <w:szCs w:val="22"/>
          <w:lang w:val="en-GB"/>
        </w:rPr>
        <w:t>Çanakkale</w:t>
      </w:r>
      <w:proofErr w:type="spellEnd"/>
      <w:r>
        <w:rPr>
          <w:sz w:val="22"/>
          <w:szCs w:val="22"/>
          <w:lang w:val="en-GB"/>
        </w:rPr>
        <w:t xml:space="preserve"> and </w:t>
      </w:r>
      <w:proofErr w:type="spellStart"/>
      <w:r>
        <w:rPr>
          <w:sz w:val="22"/>
          <w:szCs w:val="22"/>
          <w:lang w:val="en-GB"/>
        </w:rPr>
        <w:t>Kirklareli</w:t>
      </w:r>
      <w:proofErr w:type="spellEnd"/>
      <w:r>
        <w:rPr>
          <w:sz w:val="22"/>
          <w:szCs w:val="22"/>
          <w:lang w:val="en-GB"/>
        </w:rPr>
        <w:t xml:space="preserve"> with address, telephone and e-mail.</w:t>
      </w:r>
    </w:p>
    <w:p w14:paraId="3AE10162" w14:textId="420F8237" w:rsidR="00A5135C" w:rsidRPr="00245A6A" w:rsidRDefault="00A5135C" w:rsidP="00A5135C">
      <w:pPr>
        <w:pStyle w:val="Blockquote"/>
        <w:numPr>
          <w:ilvl w:val="0"/>
          <w:numId w:val="27"/>
        </w:numPr>
        <w:tabs>
          <w:tab w:val="clear" w:pos="360"/>
          <w:tab w:val="num" w:pos="1560"/>
        </w:tabs>
        <w:ind w:left="1560" w:right="1" w:hanging="425"/>
        <w:jc w:val="both"/>
        <w:rPr>
          <w:sz w:val="22"/>
          <w:szCs w:val="22"/>
          <w:lang w:val="en-GB"/>
        </w:rPr>
      </w:pPr>
      <w:proofErr w:type="gramStart"/>
      <w:r w:rsidRPr="00245A6A">
        <w:rPr>
          <w:sz w:val="22"/>
          <w:szCs w:val="22"/>
          <w:lang w:val="en-GB"/>
        </w:rPr>
        <w:t>at</w:t>
      </w:r>
      <w:proofErr w:type="gramEnd"/>
      <w:r w:rsidRPr="00245A6A">
        <w:rPr>
          <w:sz w:val="22"/>
          <w:szCs w:val="22"/>
          <w:lang w:val="en-GB"/>
        </w:rPr>
        <w:t xml:space="preserve"> least </w:t>
      </w:r>
      <w:r>
        <w:rPr>
          <w:sz w:val="22"/>
          <w:szCs w:val="22"/>
          <w:lang w:val="en-GB"/>
        </w:rPr>
        <w:t>1</w:t>
      </w:r>
      <w:r w:rsidRPr="00245A6A">
        <w:rPr>
          <w:sz w:val="22"/>
          <w:szCs w:val="22"/>
          <w:lang w:val="en-GB"/>
        </w:rPr>
        <w:t xml:space="preserve"> </w:t>
      </w:r>
      <w:r>
        <w:rPr>
          <w:sz w:val="22"/>
          <w:szCs w:val="22"/>
          <w:lang w:val="en-GB"/>
        </w:rPr>
        <w:t>expert</w:t>
      </w:r>
      <w:r w:rsidRPr="00245A6A">
        <w:rPr>
          <w:sz w:val="22"/>
          <w:szCs w:val="22"/>
          <w:lang w:val="en-GB"/>
        </w:rPr>
        <w:t xml:space="preserve"> currently work for the tenderer in fields related to this contract;</w:t>
      </w:r>
    </w:p>
    <w:p w14:paraId="43BE966D" w14:textId="7E49EBFB"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1C345B">
        <w:rPr>
          <w:sz w:val="22"/>
          <w:szCs w:val="22"/>
          <w:lang w:val="en-GB"/>
        </w:rPr>
        <w:t xml:space="preserve">Technical capacity of </w:t>
      </w:r>
      <w:r w:rsidR="00FF0FFC" w:rsidRPr="001C345B">
        <w:rPr>
          <w:sz w:val="22"/>
          <w:szCs w:val="22"/>
          <w:lang w:val="en-GB"/>
        </w:rPr>
        <w:t>tenderer</w:t>
      </w:r>
      <w:r w:rsidR="005B13FB" w:rsidRPr="001C345B">
        <w:rPr>
          <w:sz w:val="22"/>
          <w:szCs w:val="22"/>
          <w:lang w:val="en-GB"/>
        </w:rPr>
        <w:t xml:space="preserve"> </w:t>
      </w:r>
      <w:r w:rsidR="00021ECF" w:rsidRPr="001C345B">
        <w:rPr>
          <w:i/>
          <w:sz w:val="22"/>
          <w:szCs w:val="22"/>
          <w:lang w:val="en-GB"/>
        </w:rPr>
        <w:t>(</w:t>
      </w:r>
      <w:r w:rsidR="005B13FB" w:rsidRPr="001C345B">
        <w:rPr>
          <w:sz w:val="22"/>
          <w:szCs w:val="22"/>
          <w:lang w:val="en-GB"/>
        </w:rPr>
        <w:t xml:space="preserve">based on </w:t>
      </w:r>
      <w:proofErr w:type="spellStart"/>
      <w:r w:rsidR="00FF0FFC" w:rsidRPr="001C345B">
        <w:rPr>
          <w:sz w:val="22"/>
          <w:szCs w:val="22"/>
          <w:lang w:val="en-GB"/>
        </w:rPr>
        <w:t>i.a</w:t>
      </w:r>
      <w:proofErr w:type="spellEnd"/>
      <w:r w:rsidR="00FF0FFC" w:rsidRPr="001C345B">
        <w:rPr>
          <w:sz w:val="22"/>
          <w:szCs w:val="22"/>
          <w:lang w:val="en-GB"/>
        </w:rPr>
        <w:t xml:space="preserve">. </w:t>
      </w:r>
      <w:r w:rsidR="005B13FB" w:rsidRPr="001C345B">
        <w:rPr>
          <w:sz w:val="22"/>
          <w:szCs w:val="22"/>
          <w:lang w:val="en-GB"/>
        </w:rPr>
        <w:t xml:space="preserve">items 5 and 6 of the </w:t>
      </w:r>
      <w:r w:rsidR="00986590" w:rsidRPr="001C345B">
        <w:rPr>
          <w:sz w:val="22"/>
          <w:szCs w:val="22"/>
          <w:lang w:val="en-GB"/>
        </w:rPr>
        <w:t>t</w:t>
      </w:r>
      <w:r w:rsidR="00FF0FFC" w:rsidRPr="001C345B">
        <w:rPr>
          <w:sz w:val="22"/>
          <w:szCs w:val="22"/>
          <w:lang w:val="en-GB"/>
        </w:rPr>
        <w:t xml:space="preserve">ender </w:t>
      </w:r>
      <w:r w:rsidR="00986590" w:rsidRPr="001C345B">
        <w:rPr>
          <w:sz w:val="22"/>
          <w:szCs w:val="22"/>
          <w:lang w:val="en-GB"/>
        </w:rPr>
        <w:t>f</w:t>
      </w:r>
      <w:r w:rsidR="00FF0FFC" w:rsidRPr="001C345B">
        <w:rPr>
          <w:sz w:val="22"/>
          <w:szCs w:val="22"/>
          <w:lang w:val="en-GB"/>
        </w:rPr>
        <w:t xml:space="preserve">orm for a </w:t>
      </w:r>
      <w:r w:rsidR="00986590" w:rsidRPr="001C345B">
        <w:rPr>
          <w:sz w:val="22"/>
          <w:szCs w:val="22"/>
          <w:lang w:val="en-GB"/>
        </w:rPr>
        <w:t>s</w:t>
      </w:r>
      <w:r w:rsidR="00FF0FFC" w:rsidRPr="001C345B">
        <w:rPr>
          <w:sz w:val="22"/>
          <w:szCs w:val="22"/>
          <w:lang w:val="en-GB"/>
        </w:rPr>
        <w:t xml:space="preserve">upply </w:t>
      </w:r>
      <w:r w:rsidR="00986590" w:rsidRPr="001C345B">
        <w:rPr>
          <w:sz w:val="22"/>
          <w:szCs w:val="22"/>
          <w:lang w:val="en-GB"/>
        </w:rPr>
        <w:t>c</w:t>
      </w:r>
      <w:r w:rsidR="00FF0FFC" w:rsidRPr="001C345B">
        <w:rPr>
          <w:sz w:val="22"/>
          <w:szCs w:val="22"/>
          <w:lang w:val="en-GB"/>
        </w:rPr>
        <w:t>ontract</w:t>
      </w:r>
      <w:r w:rsidR="00021ECF" w:rsidRPr="001C345B">
        <w:rPr>
          <w:sz w:val="22"/>
          <w:szCs w:val="22"/>
          <w:lang w:val="en-GB"/>
        </w:rPr>
        <w:t>)</w:t>
      </w:r>
      <w:r w:rsidR="00D4238C" w:rsidRPr="001C345B">
        <w:rPr>
          <w:sz w:val="22"/>
          <w:szCs w:val="22"/>
          <w:lang w:val="en-GB"/>
        </w:rPr>
        <w:t xml:space="preserve">. The reference period which will be taken into account will be the last </w:t>
      </w:r>
      <w:r w:rsidR="00B441CA" w:rsidRPr="001C345B">
        <w:rPr>
          <w:sz w:val="22"/>
          <w:szCs w:val="22"/>
          <w:lang w:val="en-GB"/>
        </w:rPr>
        <w:t>three years</w:t>
      </w:r>
      <w:r w:rsidR="001C345B" w:rsidRPr="001C345B">
        <w:rPr>
          <w:sz w:val="22"/>
          <w:szCs w:val="22"/>
          <w:lang w:val="en-GB"/>
        </w:rPr>
        <w:t xml:space="preserve"> </w:t>
      </w:r>
      <w:r w:rsidR="00067B8A" w:rsidRPr="001C345B">
        <w:rPr>
          <w:sz w:val="22"/>
          <w:szCs w:val="22"/>
          <w:lang w:val="en-GB"/>
        </w:rPr>
        <w:t xml:space="preserve">preceding </w:t>
      </w:r>
      <w:proofErr w:type="gramStart"/>
      <w:r w:rsidR="00067B8A" w:rsidRPr="001C345B">
        <w:rPr>
          <w:sz w:val="22"/>
          <w:szCs w:val="22"/>
          <w:lang w:val="en-GB"/>
        </w:rPr>
        <w:t xml:space="preserve">the </w:t>
      </w:r>
      <w:r w:rsidR="00D4238C" w:rsidRPr="001C345B">
        <w:rPr>
          <w:sz w:val="22"/>
          <w:szCs w:val="22"/>
          <w:lang w:val="en-GB"/>
        </w:rPr>
        <w:t xml:space="preserve"> submission</w:t>
      </w:r>
      <w:proofErr w:type="gramEnd"/>
      <w:r w:rsidR="00D4238C" w:rsidRPr="001C345B">
        <w:rPr>
          <w:sz w:val="22"/>
          <w:szCs w:val="22"/>
          <w:lang w:val="en-GB"/>
        </w:rPr>
        <w:t xml:space="preserve"> deadline.</w:t>
      </w:r>
    </w:p>
    <w:p w14:paraId="648660C4" w14:textId="77777777" w:rsidR="001C345B" w:rsidRPr="00EE5F8D" w:rsidRDefault="001C345B" w:rsidP="001C345B">
      <w:pPr>
        <w:pStyle w:val="Blockquote"/>
        <w:ind w:left="1134" w:right="1"/>
        <w:jc w:val="both"/>
        <w:rPr>
          <w:b/>
          <w:sz w:val="22"/>
          <w:szCs w:val="22"/>
          <w:lang w:val="en-GB"/>
        </w:rPr>
      </w:pPr>
      <w:r>
        <w:rPr>
          <w:b/>
          <w:sz w:val="22"/>
          <w:szCs w:val="22"/>
          <w:lang w:val="en-GB"/>
        </w:rPr>
        <w:t>T</w:t>
      </w:r>
      <w:r w:rsidRPr="00EE5F8D">
        <w:rPr>
          <w:b/>
          <w:sz w:val="22"/>
          <w:szCs w:val="22"/>
          <w:lang w:val="en-GB"/>
        </w:rPr>
        <w:t>echnical criterion for legal and natural persons:</w:t>
      </w:r>
    </w:p>
    <w:p w14:paraId="123B1DEA" w14:textId="6C115445" w:rsidR="001C345B" w:rsidRPr="00693E97" w:rsidRDefault="00693E97" w:rsidP="001C345B">
      <w:pPr>
        <w:pStyle w:val="Blockquote"/>
        <w:numPr>
          <w:ilvl w:val="0"/>
          <w:numId w:val="27"/>
        </w:numPr>
        <w:tabs>
          <w:tab w:val="clear" w:pos="360"/>
          <w:tab w:val="num" w:pos="1560"/>
        </w:tabs>
        <w:ind w:left="1560" w:right="1" w:hanging="425"/>
        <w:jc w:val="both"/>
        <w:rPr>
          <w:sz w:val="22"/>
          <w:szCs w:val="22"/>
          <w:lang w:val="en-GB"/>
        </w:rPr>
      </w:pPr>
      <w:proofErr w:type="gramStart"/>
      <w:r w:rsidRPr="00693E97">
        <w:rPr>
          <w:sz w:val="22"/>
          <w:szCs w:val="22"/>
          <w:lang w:val="en-GB"/>
        </w:rPr>
        <w:t>the</w:t>
      </w:r>
      <w:proofErr w:type="gramEnd"/>
      <w:r w:rsidRPr="00693E97">
        <w:rPr>
          <w:sz w:val="22"/>
          <w:szCs w:val="22"/>
          <w:lang w:val="en-GB"/>
        </w:rPr>
        <w:t xml:space="preserve"> tenderer has delivered supplies under at least one contract with a budget of at </w:t>
      </w:r>
      <w:r w:rsidR="007B4E6B">
        <w:rPr>
          <w:sz w:val="22"/>
          <w:szCs w:val="22"/>
          <w:lang w:val="en-GB"/>
        </w:rPr>
        <w:t xml:space="preserve">least the value of this contract in </w:t>
      </w:r>
      <w:r w:rsidR="006231DA">
        <w:rPr>
          <w:sz w:val="22"/>
          <w:szCs w:val="22"/>
          <w:lang w:val="en-GB"/>
        </w:rPr>
        <w:t>supplying vehicle which was</w:t>
      </w:r>
      <w:r w:rsidRPr="00693E97">
        <w:rPr>
          <w:sz w:val="22"/>
          <w:szCs w:val="22"/>
          <w:lang w:val="en-GB"/>
        </w:rPr>
        <w:t xml:space="preserve"> implemented during the following period: the past 3 (three) years before the submission deadline.</w:t>
      </w:r>
    </w:p>
    <w:p w14:paraId="6FDDC508"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 xml:space="preserve">completed at any time during the indicated period but it does not necessarily have </w:t>
      </w:r>
      <w:proofErr w:type="gramStart"/>
      <w:r w:rsidRPr="0099467D">
        <w:rPr>
          <w:sz w:val="22"/>
          <w:szCs w:val="22"/>
          <w:lang w:val="en-GB"/>
        </w:rPr>
        <w:t>to b</w:t>
      </w:r>
      <w:r w:rsidRPr="004D5215">
        <w:rPr>
          <w:sz w:val="22"/>
          <w:szCs w:val="22"/>
          <w:lang w:val="en-GB"/>
        </w:rPr>
        <w:t>e started and completed during that period, nor implemented during the entire period</w:t>
      </w:r>
      <w:proofErr w:type="gramEnd"/>
      <w:r w:rsidRPr="004D5215">
        <w:rPr>
          <w:sz w:val="22"/>
          <w:szCs w:val="22"/>
          <w:lang w:val="en-GB"/>
        </w:rPr>
        <w:t>.</w:t>
      </w:r>
      <w:r w:rsidR="00FE54CE" w:rsidRPr="00AC2A69">
        <w:rPr>
          <w:sz w:val="22"/>
          <w:szCs w:val="22"/>
        </w:rPr>
        <w:t xml:space="preserve"> </w:t>
      </w:r>
      <w:r w:rsidR="00FE737F" w:rsidRPr="00AC2A69">
        <w:rPr>
          <w:sz w:val="22"/>
          <w:szCs w:val="22"/>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w:t>
      </w:r>
      <w:proofErr w:type="gramStart"/>
      <w:r w:rsidR="00FE737F" w:rsidRPr="00AC2A69">
        <w:rPr>
          <w:sz w:val="22"/>
          <w:szCs w:val="22"/>
        </w:rPr>
        <w:t>on-going</w:t>
      </w:r>
      <w:proofErr w:type="gramEnd"/>
      <w:r w:rsidR="00FE737F" w:rsidRPr="00AC2A69">
        <w:rPr>
          <w:sz w:val="22"/>
          <w:szCs w:val="22"/>
        </w:rPr>
        <w:t xml:space="preserve"> only the portion satisfactorily completed during the reference period will be taken into consideration. This portion will have to be supported by documentary evidence (similarly to projects completed) also detailing its value.</w:t>
      </w:r>
    </w:p>
    <w:p w14:paraId="7CA6FF79"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2DA3BF04" w14:textId="77777777" w:rsidR="004008A2" w:rsidRDefault="00560CD6" w:rsidP="00AC2A69">
      <w:pPr>
        <w:pStyle w:val="Blockquote"/>
        <w:keepLines/>
        <w:ind w:left="1134" w:right="1"/>
        <w:jc w:val="both"/>
        <w:rPr>
          <w:sz w:val="22"/>
          <w:szCs w:val="22"/>
          <w:lang w:val="en-GB"/>
        </w:rPr>
      </w:pPr>
      <w:r w:rsidRPr="003F1149">
        <w:rPr>
          <w:sz w:val="22"/>
          <w:szCs w:val="22"/>
          <w:lang w:val="en-GB"/>
        </w:rPr>
        <w:lastRenderedPageBreak/>
        <w:t xml:space="preserve">An economic operator may, where appropriate and for a particular contract, rely on the capacities of other entities, regardless of the legal nature of the </w:t>
      </w:r>
      <w:proofErr w:type="gramStart"/>
      <w:r w:rsidRPr="003F1149">
        <w:rPr>
          <w:sz w:val="22"/>
          <w:szCs w:val="22"/>
          <w:lang w:val="en-GB"/>
        </w:rPr>
        <w:t>links which</w:t>
      </w:r>
      <w:proofErr w:type="gramEnd"/>
      <w:r w:rsidRPr="003F1149">
        <w:rPr>
          <w:sz w:val="22"/>
          <w:szCs w:val="22"/>
          <w:lang w:val="en-GB"/>
        </w:rPr>
        <w:t xml:space="preserve">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7DE3D23E"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280593E7" w14:textId="77777777" w:rsidR="00A90F89" w:rsidRDefault="00A90F89" w:rsidP="00AC2A69">
      <w:pPr>
        <w:pStyle w:val="Blockquote"/>
        <w:keepLines/>
        <w:ind w:left="1134" w:right="1"/>
        <w:jc w:val="both"/>
        <w:rPr>
          <w:sz w:val="22"/>
          <w:szCs w:val="22"/>
          <w:lang w:val="en-GB"/>
        </w:rPr>
      </w:pPr>
      <w:r w:rsidRPr="00A90F89">
        <w:rPr>
          <w:sz w:val="22"/>
          <w:szCs w:val="22"/>
          <w:lang w:val="en-GB"/>
        </w:rPr>
        <w:t xml:space="preserve">With regard to economic and financial criteria, the entities upon whose capacity the tenderer </w:t>
      </w:r>
      <w:proofErr w:type="gramStart"/>
      <w:r w:rsidRPr="00A90F89">
        <w:rPr>
          <w:sz w:val="22"/>
          <w:szCs w:val="22"/>
          <w:lang w:val="en-GB"/>
        </w:rPr>
        <w:t>relies,</w:t>
      </w:r>
      <w:proofErr w:type="gramEnd"/>
      <w:r w:rsidRPr="00A90F89">
        <w:rPr>
          <w:sz w:val="22"/>
          <w:szCs w:val="22"/>
          <w:lang w:val="en-GB"/>
        </w:rPr>
        <w:t xml:space="preserve"> become jointly and severally liable for the performance of the contract.</w:t>
      </w:r>
    </w:p>
    <w:p w14:paraId="23810128"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27160F3C" w14:textId="2DCE3868"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p>
    <w:p w14:paraId="14533103" w14:textId="77777777" w:rsidR="00E23824" w:rsidRPr="003F1149" w:rsidRDefault="00551019" w:rsidP="00AC2A69">
      <w:pPr>
        <w:spacing w:before="300"/>
        <w:ind w:right="1"/>
        <w:jc w:val="center"/>
        <w:rPr>
          <w:rStyle w:val="Strong"/>
          <w:sz w:val="28"/>
          <w:szCs w:val="28"/>
          <w:lang w:val="en-GB"/>
        </w:rPr>
      </w:pPr>
      <w:r>
        <w:rPr>
          <w:snapToGrid/>
          <w:lang w:val="en-GB"/>
        </w:rPr>
        <w:pict w14:anchorId="05CC10F6">
          <v:line id="_x0000_s1027" style="position:absolute;left:0;text-align:left;z-index:251656704" from="0,12pt" to="468pt,12.05pt" o:allowincell="f" strokecolor="#d4d4d4" strokeweight="1.75pt">
            <v:shadow on="t" origin=",32385f" offset="0,-1pt"/>
          </v:line>
        </w:pict>
      </w:r>
      <w:r w:rsidR="00E23824" w:rsidRPr="003F1149">
        <w:rPr>
          <w:rStyle w:val="Strong"/>
          <w:sz w:val="28"/>
          <w:szCs w:val="28"/>
          <w:lang w:val="en-GB"/>
        </w:rPr>
        <w:t>TENDERING</w:t>
      </w:r>
    </w:p>
    <w:p w14:paraId="568C0D1D"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55E0073F" w14:textId="77777777"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9" w:history="1">
        <w:r w:rsidR="00561A4D" w:rsidRPr="008418D4">
          <w:rPr>
            <w:rStyle w:val="Hyperlink"/>
            <w:sz w:val="22"/>
            <w:szCs w:val="22"/>
            <w:lang w:val="en-GB"/>
          </w:rPr>
          <w:t>https://webgate.ec.europa.eu/europeaid/online-services/index.cfm?do=publi.welcome</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1CA590A9" w14:textId="77777777" w:rsidR="009F1E24"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p>
    <w:p w14:paraId="48F39ADF" w14:textId="77777777" w:rsidR="009F1E24" w:rsidRPr="00421E26" w:rsidRDefault="009F1E24" w:rsidP="009F1E24">
      <w:pPr>
        <w:spacing w:before="0" w:after="0"/>
        <w:ind w:left="644"/>
        <w:jc w:val="both"/>
        <w:rPr>
          <w:rStyle w:val="Emphasis"/>
          <w:b/>
          <w:i w:val="0"/>
          <w:sz w:val="22"/>
          <w:szCs w:val="22"/>
          <w:lang w:val="en-GB"/>
        </w:rPr>
      </w:pPr>
      <w:r w:rsidRPr="00421E26">
        <w:rPr>
          <w:rStyle w:val="Emphasis"/>
          <w:b/>
          <w:i w:val="0"/>
          <w:sz w:val="22"/>
          <w:szCs w:val="22"/>
          <w:lang w:val="en-GB"/>
        </w:rPr>
        <w:t>District G</w:t>
      </w:r>
      <w:r>
        <w:rPr>
          <w:rStyle w:val="Emphasis"/>
          <w:b/>
          <w:i w:val="0"/>
          <w:sz w:val="22"/>
          <w:szCs w:val="22"/>
          <w:lang w:val="en-GB"/>
        </w:rPr>
        <w:t>overnment</w:t>
      </w:r>
      <w:r w:rsidRPr="00421E26">
        <w:rPr>
          <w:rStyle w:val="Emphasis"/>
          <w:b/>
          <w:i w:val="0"/>
          <w:sz w:val="22"/>
          <w:szCs w:val="22"/>
          <w:lang w:val="en-GB"/>
        </w:rPr>
        <w:t xml:space="preserve"> of </w:t>
      </w:r>
      <w:proofErr w:type="spellStart"/>
      <w:r w:rsidRPr="00421E26">
        <w:rPr>
          <w:rStyle w:val="Emphasis"/>
          <w:b/>
          <w:i w:val="0"/>
          <w:sz w:val="22"/>
          <w:szCs w:val="22"/>
          <w:lang w:val="en-GB"/>
        </w:rPr>
        <w:t>Enez</w:t>
      </w:r>
      <w:proofErr w:type="spellEnd"/>
    </w:p>
    <w:p w14:paraId="44892611" w14:textId="77777777" w:rsidR="009F1E24" w:rsidRPr="00421E26" w:rsidRDefault="009F1E24" w:rsidP="009F1E24">
      <w:pPr>
        <w:spacing w:before="0" w:after="0"/>
        <w:ind w:left="644"/>
        <w:jc w:val="both"/>
        <w:rPr>
          <w:rStyle w:val="Emphasis"/>
          <w:i w:val="0"/>
          <w:sz w:val="22"/>
          <w:szCs w:val="22"/>
          <w:lang w:val="en-GB"/>
        </w:rPr>
      </w:pPr>
      <w:proofErr w:type="spellStart"/>
      <w:r w:rsidRPr="00421E26">
        <w:rPr>
          <w:rStyle w:val="Emphasis"/>
          <w:i w:val="0"/>
          <w:sz w:val="22"/>
          <w:szCs w:val="22"/>
          <w:lang w:val="en-GB"/>
        </w:rPr>
        <w:t>Milli</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Egemenlik</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Caddesi</w:t>
      </w:r>
      <w:proofErr w:type="spellEnd"/>
      <w:r w:rsidRPr="00421E26">
        <w:rPr>
          <w:rStyle w:val="Emphasis"/>
          <w:i w:val="0"/>
          <w:sz w:val="22"/>
          <w:szCs w:val="22"/>
          <w:lang w:val="en-GB"/>
        </w:rPr>
        <w:t xml:space="preserve"> </w:t>
      </w:r>
    </w:p>
    <w:p w14:paraId="5C8637D6" w14:textId="77777777" w:rsidR="009F1E24" w:rsidRPr="00421E26" w:rsidRDefault="009F1E24" w:rsidP="009F1E24">
      <w:pPr>
        <w:spacing w:before="0" w:after="0"/>
        <w:ind w:left="644"/>
        <w:jc w:val="both"/>
        <w:rPr>
          <w:rStyle w:val="Emphasis"/>
          <w:i w:val="0"/>
          <w:sz w:val="22"/>
          <w:szCs w:val="22"/>
          <w:lang w:val="en-GB"/>
        </w:rPr>
      </w:pPr>
      <w:proofErr w:type="spellStart"/>
      <w:r w:rsidRPr="00421E26">
        <w:rPr>
          <w:rStyle w:val="Emphasis"/>
          <w:i w:val="0"/>
          <w:sz w:val="22"/>
          <w:szCs w:val="22"/>
          <w:lang w:val="en-GB"/>
        </w:rPr>
        <w:t>Hükümet</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Konağı</w:t>
      </w:r>
      <w:proofErr w:type="spellEnd"/>
      <w:r w:rsidRPr="00421E26">
        <w:rPr>
          <w:rStyle w:val="Emphasis"/>
          <w:i w:val="0"/>
          <w:sz w:val="22"/>
          <w:szCs w:val="22"/>
          <w:lang w:val="en-GB"/>
        </w:rPr>
        <w:t xml:space="preserve"> No</w:t>
      </w:r>
      <w:proofErr w:type="gramStart"/>
      <w:r w:rsidRPr="00421E26">
        <w:rPr>
          <w:rStyle w:val="Emphasis"/>
          <w:i w:val="0"/>
          <w:sz w:val="22"/>
          <w:szCs w:val="22"/>
          <w:lang w:val="en-GB"/>
        </w:rPr>
        <w:t>:11</w:t>
      </w:r>
      <w:proofErr w:type="gramEnd"/>
      <w:r w:rsidRPr="00421E26">
        <w:rPr>
          <w:rStyle w:val="Emphasis"/>
          <w:i w:val="0"/>
          <w:sz w:val="22"/>
          <w:szCs w:val="22"/>
          <w:lang w:val="en-GB"/>
        </w:rPr>
        <w:t>, 22700</w:t>
      </w:r>
    </w:p>
    <w:p w14:paraId="2418E888" w14:textId="77777777" w:rsidR="009F1E24" w:rsidRDefault="009F1E24" w:rsidP="009F1E24">
      <w:pPr>
        <w:spacing w:before="0" w:after="0"/>
        <w:ind w:left="644"/>
        <w:jc w:val="both"/>
        <w:rPr>
          <w:rStyle w:val="Emphasis"/>
          <w:i w:val="0"/>
          <w:sz w:val="22"/>
          <w:szCs w:val="22"/>
          <w:lang w:val="en-GB"/>
        </w:rPr>
      </w:pPr>
      <w:proofErr w:type="spellStart"/>
      <w:r w:rsidRPr="00421E26">
        <w:rPr>
          <w:rStyle w:val="Emphasis"/>
          <w:i w:val="0"/>
          <w:sz w:val="22"/>
          <w:szCs w:val="22"/>
          <w:lang w:val="en-GB"/>
        </w:rPr>
        <w:t>Enez</w:t>
      </w:r>
      <w:proofErr w:type="spellEnd"/>
      <w:r w:rsidRPr="00421E26">
        <w:rPr>
          <w:rStyle w:val="Emphasis"/>
          <w:i w:val="0"/>
          <w:sz w:val="22"/>
          <w:szCs w:val="22"/>
          <w:lang w:val="en-GB"/>
        </w:rPr>
        <w:t>, Edirne, Turkey</w:t>
      </w:r>
    </w:p>
    <w:p w14:paraId="6A9D7070" w14:textId="40338040" w:rsidR="009F1E24" w:rsidRDefault="00551019" w:rsidP="009F1E24">
      <w:pPr>
        <w:spacing w:before="0" w:after="0"/>
        <w:ind w:left="644"/>
        <w:jc w:val="both"/>
        <w:rPr>
          <w:rStyle w:val="Emphasis"/>
          <w:i w:val="0"/>
          <w:sz w:val="22"/>
          <w:szCs w:val="22"/>
          <w:lang w:val="en-GB"/>
        </w:rPr>
      </w:pPr>
      <w:hyperlink r:id="rId10" w:history="1">
        <w:r w:rsidR="009F1E24" w:rsidRPr="006A3C25">
          <w:rPr>
            <w:rStyle w:val="Hyperlink"/>
            <w:sz w:val="22"/>
            <w:szCs w:val="22"/>
            <w:lang w:val="en-GB"/>
          </w:rPr>
          <w:t>enezkaymakamligi@gmail.com</w:t>
        </w:r>
      </w:hyperlink>
    </w:p>
    <w:p w14:paraId="7A67A483" w14:textId="12CBEE65" w:rsidR="009F1E24" w:rsidRDefault="009F1E24" w:rsidP="009F1E24">
      <w:pPr>
        <w:spacing w:before="0" w:after="0"/>
        <w:ind w:left="644"/>
        <w:jc w:val="both"/>
        <w:rPr>
          <w:rStyle w:val="Emphasis"/>
          <w:i w:val="0"/>
          <w:sz w:val="22"/>
          <w:szCs w:val="22"/>
          <w:lang w:val="en-GB"/>
        </w:rPr>
      </w:pPr>
      <w:r>
        <w:rPr>
          <w:rStyle w:val="Emphasis"/>
          <w:i w:val="0"/>
          <w:sz w:val="22"/>
          <w:szCs w:val="22"/>
          <w:lang w:val="en-GB"/>
        </w:rPr>
        <w:t xml:space="preserve">Contact person: Nazife </w:t>
      </w:r>
      <w:proofErr w:type="spellStart"/>
      <w:r>
        <w:rPr>
          <w:rStyle w:val="Emphasis"/>
          <w:i w:val="0"/>
          <w:sz w:val="22"/>
          <w:szCs w:val="22"/>
          <w:lang w:val="en-GB"/>
        </w:rPr>
        <w:t>Gündoğdu</w:t>
      </w:r>
      <w:proofErr w:type="spellEnd"/>
    </w:p>
    <w:p w14:paraId="0E82E371" w14:textId="7BA83E14" w:rsidR="00AC4ADE" w:rsidRDefault="00E23824" w:rsidP="00AC2A69">
      <w:pPr>
        <w:ind w:left="709" w:right="1"/>
        <w:jc w:val="both"/>
        <w:rPr>
          <w:sz w:val="22"/>
          <w:szCs w:val="22"/>
          <w:lang w:val="en-GB"/>
        </w:rPr>
      </w:pPr>
      <w:r w:rsidRPr="003F1149">
        <w:rPr>
          <w:sz w:val="22"/>
          <w:szCs w:val="22"/>
          <w:lang w:val="en-GB"/>
        </w:rPr>
        <w:t>(</w:t>
      </w:r>
      <w:proofErr w:type="gramStart"/>
      <w:r w:rsidRPr="003F1149">
        <w:rPr>
          <w:sz w:val="22"/>
          <w:szCs w:val="22"/>
          <w:lang w:val="en-GB"/>
        </w:rPr>
        <w:t>mentioning</w:t>
      </w:r>
      <w:proofErr w:type="gramEnd"/>
      <w:r w:rsidRPr="003F1149">
        <w:rPr>
          <w:sz w:val="22"/>
          <w:szCs w:val="22"/>
          <w:lang w:val="en-GB"/>
        </w:rPr>
        <w:t xml:space="preserve">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DG International Cooperation and Development</w:t>
      </w:r>
      <w:r w:rsidR="006E469C" w:rsidRPr="00A61045">
        <w:rPr>
          <w:sz w:val="22"/>
          <w:szCs w:val="22"/>
          <w:lang w:val="en-GB"/>
        </w:rPr>
        <w:t xml:space="preserve"> at</w:t>
      </w:r>
      <w:r w:rsidR="00BC3573" w:rsidRPr="00A61045">
        <w:rPr>
          <w:sz w:val="22"/>
          <w:szCs w:val="22"/>
          <w:lang w:val="en-GB"/>
        </w:rPr>
        <w:t xml:space="preserve"> </w:t>
      </w:r>
      <w:hyperlink r:id="rId11" w:history="1">
        <w:r w:rsidR="00AC4ADE" w:rsidRPr="00C8281A">
          <w:rPr>
            <w:rStyle w:val="Hyperlink"/>
            <w:sz w:val="22"/>
            <w:szCs w:val="22"/>
            <w:lang w:val="en-GB"/>
          </w:rPr>
          <w:t>https://webgate.ec.europa.eu/europeaid/online-services/index.cfm?do=publi.welcome</w:t>
        </w:r>
      </w:hyperlink>
    </w:p>
    <w:p w14:paraId="4E5C1A9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lastRenderedPageBreak/>
        <w:t>Deadline for submission of tenders</w:t>
      </w:r>
    </w:p>
    <w:p w14:paraId="3E745FE8"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w:t>
      </w:r>
      <w:proofErr w:type="gramStart"/>
      <w:r w:rsidRPr="00A40479">
        <w:rPr>
          <w:rStyle w:val="Emphasis"/>
          <w:i w:val="0"/>
          <w:sz w:val="22"/>
          <w:szCs w:val="22"/>
          <w:lang w:val="en-GB"/>
        </w:rPr>
        <w:t>service,</w:t>
      </w:r>
      <w:proofErr w:type="gramEnd"/>
      <w:r w:rsidRPr="00A40479">
        <w:rPr>
          <w:rStyle w:val="Emphasis"/>
          <w:i w:val="0"/>
          <w:sz w:val="22"/>
          <w:szCs w:val="22"/>
          <w:lang w:val="en-GB"/>
        </w:rPr>
        <w:t xml:space="preserv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11900D58"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5E5C9613" w14:textId="2D89EE41" w:rsidR="00E23824" w:rsidRPr="005F7129" w:rsidRDefault="00CF5004" w:rsidP="005F7129">
      <w:pPr>
        <w:pStyle w:val="Blockquote"/>
        <w:ind w:left="709" w:right="1"/>
        <w:jc w:val="center"/>
        <w:rPr>
          <w:rStyle w:val="Emphasis"/>
          <w:b/>
          <w:i w:val="0"/>
          <w:sz w:val="22"/>
          <w:szCs w:val="22"/>
          <w:highlight w:val="yellow"/>
          <w:lang w:val="en-GB"/>
        </w:rPr>
      </w:pPr>
      <w:r>
        <w:rPr>
          <w:b/>
          <w:sz w:val="22"/>
          <w:szCs w:val="22"/>
          <w:lang w:val="en-GB"/>
        </w:rPr>
        <w:t>15</w:t>
      </w:r>
      <w:r w:rsidR="005F7129" w:rsidRPr="005F7129">
        <w:rPr>
          <w:b/>
          <w:sz w:val="22"/>
          <w:szCs w:val="22"/>
          <w:lang w:val="en-GB"/>
        </w:rPr>
        <w:t>.06.2020 / 17:00h. (</w:t>
      </w:r>
      <w:proofErr w:type="gramStart"/>
      <w:r w:rsidR="005F7129" w:rsidRPr="005F7129">
        <w:rPr>
          <w:b/>
          <w:sz w:val="22"/>
          <w:szCs w:val="22"/>
          <w:lang w:val="en-GB"/>
        </w:rPr>
        <w:t>local</w:t>
      </w:r>
      <w:proofErr w:type="gramEnd"/>
      <w:r w:rsidR="005F7129" w:rsidRPr="005F7129">
        <w:rPr>
          <w:b/>
          <w:sz w:val="22"/>
          <w:szCs w:val="22"/>
          <w:lang w:val="en-GB"/>
        </w:rPr>
        <w:t xml:space="preserve"> time)</w:t>
      </w:r>
    </w:p>
    <w:p w14:paraId="20F63E15"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21B863AD" w14:textId="77777777" w:rsidR="0023457E" w:rsidRPr="003319C5" w:rsidRDefault="0023457E" w:rsidP="0023457E">
      <w:pPr>
        <w:pStyle w:val="Blockquote"/>
        <w:ind w:left="709" w:right="26"/>
        <w:jc w:val="both"/>
        <w:rPr>
          <w:b/>
          <w:sz w:val="22"/>
          <w:szCs w:val="22"/>
          <w:lang w:val="en-GB"/>
        </w:rPr>
      </w:pPr>
      <w:r w:rsidRPr="003319C5">
        <w:rPr>
          <w:b/>
          <w:sz w:val="22"/>
          <w:szCs w:val="22"/>
          <w:lang w:val="en-GB"/>
        </w:rPr>
        <w:t xml:space="preserve">The contracting authority may, for reasons of administrative efficiency, reject any tender submitted on time to the postal service but received, for any reason beyond the contracting authority's control, after the effective date of </w:t>
      </w:r>
      <w:proofErr w:type="gramStart"/>
      <w:r w:rsidRPr="003319C5">
        <w:rPr>
          <w:b/>
          <w:sz w:val="22"/>
          <w:szCs w:val="22"/>
          <w:lang w:val="en-GB"/>
        </w:rPr>
        <w:t>approval  of</w:t>
      </w:r>
      <w:proofErr w:type="gramEnd"/>
      <w:r w:rsidRPr="003319C5">
        <w:rPr>
          <w:b/>
          <w:sz w:val="22"/>
          <w:szCs w:val="22"/>
          <w:lang w:val="en-GB"/>
        </w:rPr>
        <w:t xml:space="preserve"> the evaluation report, if accepting tenders that were submitted on time but arrived late would considerably delay the evaluation procedure or jeopardise decisions already taken and notified.</w:t>
      </w:r>
    </w:p>
    <w:p w14:paraId="39D4B898"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30BA6368"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79844B7E"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w:t>
      </w:r>
      <w:proofErr w:type="gramStart"/>
      <w:r w:rsidRPr="00D225CC">
        <w:rPr>
          <w:sz w:val="22"/>
          <w:szCs w:val="22"/>
          <w:lang w:val="en-GB"/>
        </w:rPr>
        <w:t>to :</w:t>
      </w:r>
      <w:proofErr w:type="gramEnd"/>
    </w:p>
    <w:p w14:paraId="2460C01A" w14:textId="77777777" w:rsidR="00163B57" w:rsidRPr="00163B57" w:rsidRDefault="00163B57" w:rsidP="00163B57">
      <w:pPr>
        <w:spacing w:before="0" w:after="0"/>
        <w:ind w:left="720"/>
        <w:rPr>
          <w:b/>
          <w:sz w:val="22"/>
          <w:szCs w:val="22"/>
        </w:rPr>
      </w:pPr>
      <w:r w:rsidRPr="00163B57">
        <w:rPr>
          <w:b/>
          <w:sz w:val="22"/>
          <w:szCs w:val="22"/>
        </w:rPr>
        <w:t xml:space="preserve">District Government of </w:t>
      </w:r>
      <w:proofErr w:type="spellStart"/>
      <w:r w:rsidRPr="00163B57">
        <w:rPr>
          <w:b/>
          <w:sz w:val="22"/>
          <w:szCs w:val="22"/>
        </w:rPr>
        <w:t>Enez</w:t>
      </w:r>
      <w:proofErr w:type="spellEnd"/>
    </w:p>
    <w:p w14:paraId="2EB678D8" w14:textId="77777777" w:rsidR="00163B57" w:rsidRPr="00163B57" w:rsidRDefault="00163B57" w:rsidP="00163B57">
      <w:pPr>
        <w:spacing w:before="0" w:after="0"/>
        <w:ind w:left="720"/>
        <w:rPr>
          <w:sz w:val="22"/>
          <w:szCs w:val="22"/>
        </w:rPr>
      </w:pPr>
      <w:proofErr w:type="spellStart"/>
      <w:r w:rsidRPr="00163B57">
        <w:rPr>
          <w:sz w:val="22"/>
          <w:szCs w:val="22"/>
        </w:rPr>
        <w:t>Milli</w:t>
      </w:r>
      <w:proofErr w:type="spellEnd"/>
      <w:r w:rsidRPr="00163B57">
        <w:rPr>
          <w:sz w:val="22"/>
          <w:szCs w:val="22"/>
        </w:rPr>
        <w:t xml:space="preserve"> </w:t>
      </w:r>
      <w:proofErr w:type="spellStart"/>
      <w:r w:rsidRPr="00163B57">
        <w:rPr>
          <w:sz w:val="22"/>
          <w:szCs w:val="22"/>
        </w:rPr>
        <w:t>Egemenlik</w:t>
      </w:r>
      <w:proofErr w:type="spellEnd"/>
      <w:r w:rsidRPr="00163B57">
        <w:rPr>
          <w:sz w:val="22"/>
          <w:szCs w:val="22"/>
        </w:rPr>
        <w:t xml:space="preserve"> Blvd. District Government Building, 2 </w:t>
      </w:r>
      <w:proofErr w:type="gramStart"/>
      <w:r w:rsidRPr="00163B57">
        <w:rPr>
          <w:sz w:val="22"/>
          <w:szCs w:val="22"/>
        </w:rPr>
        <w:t>floor</w:t>
      </w:r>
      <w:proofErr w:type="gramEnd"/>
      <w:r w:rsidRPr="00163B57">
        <w:rPr>
          <w:sz w:val="22"/>
          <w:szCs w:val="22"/>
        </w:rPr>
        <w:t>.</w:t>
      </w:r>
    </w:p>
    <w:p w14:paraId="05130B4F" w14:textId="2946B051" w:rsidR="0023457E" w:rsidRPr="00163B57" w:rsidRDefault="00163B57" w:rsidP="00163B57">
      <w:pPr>
        <w:pStyle w:val="Blockquote"/>
        <w:spacing w:before="0" w:after="0"/>
        <w:ind w:left="720" w:right="26"/>
        <w:rPr>
          <w:sz w:val="22"/>
          <w:szCs w:val="22"/>
        </w:rPr>
      </w:pPr>
      <w:r w:rsidRPr="00163B57">
        <w:rPr>
          <w:sz w:val="22"/>
          <w:szCs w:val="22"/>
        </w:rPr>
        <w:t xml:space="preserve">22700 </w:t>
      </w:r>
      <w:proofErr w:type="spellStart"/>
      <w:r w:rsidRPr="00163B57">
        <w:rPr>
          <w:sz w:val="22"/>
          <w:szCs w:val="22"/>
        </w:rPr>
        <w:t>Enez</w:t>
      </w:r>
      <w:proofErr w:type="spellEnd"/>
      <w:r w:rsidRPr="00163B57">
        <w:rPr>
          <w:sz w:val="22"/>
          <w:szCs w:val="22"/>
        </w:rPr>
        <w:t xml:space="preserve"> / EDIRNE, TURKEY</w:t>
      </w:r>
    </w:p>
    <w:p w14:paraId="77053917" w14:textId="77777777" w:rsidR="00163B57" w:rsidRPr="00B50F3D" w:rsidRDefault="00163B57" w:rsidP="00163B57">
      <w:pPr>
        <w:pStyle w:val="Blockquote"/>
        <w:spacing w:before="0" w:after="0"/>
        <w:ind w:left="720" w:right="26"/>
        <w:rPr>
          <w:sz w:val="22"/>
          <w:szCs w:val="22"/>
          <w:lang w:val="en-GB"/>
        </w:rPr>
      </w:pPr>
    </w:p>
    <w:p w14:paraId="46A583EE"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4E44E319" w14:textId="77777777" w:rsidR="00163B57" w:rsidRPr="00163B57" w:rsidRDefault="00163B57" w:rsidP="00163B57">
      <w:pPr>
        <w:spacing w:before="0" w:after="0"/>
        <w:ind w:left="720"/>
        <w:rPr>
          <w:b/>
          <w:sz w:val="22"/>
          <w:szCs w:val="22"/>
        </w:rPr>
      </w:pPr>
      <w:r w:rsidRPr="00163B57">
        <w:rPr>
          <w:b/>
          <w:sz w:val="22"/>
          <w:szCs w:val="22"/>
        </w:rPr>
        <w:t xml:space="preserve">District Government of </w:t>
      </w:r>
      <w:proofErr w:type="spellStart"/>
      <w:r w:rsidRPr="00163B57">
        <w:rPr>
          <w:b/>
          <w:sz w:val="22"/>
          <w:szCs w:val="22"/>
        </w:rPr>
        <w:t>Enez</w:t>
      </w:r>
      <w:proofErr w:type="spellEnd"/>
    </w:p>
    <w:p w14:paraId="43C907E7" w14:textId="77777777" w:rsidR="00163B57" w:rsidRPr="00163B57" w:rsidRDefault="00163B57" w:rsidP="00163B57">
      <w:pPr>
        <w:spacing w:before="0" w:after="0"/>
        <w:ind w:left="720"/>
        <w:rPr>
          <w:sz w:val="22"/>
          <w:szCs w:val="22"/>
        </w:rPr>
      </w:pPr>
      <w:proofErr w:type="spellStart"/>
      <w:r w:rsidRPr="00163B57">
        <w:rPr>
          <w:sz w:val="22"/>
          <w:szCs w:val="22"/>
        </w:rPr>
        <w:t>Milli</w:t>
      </w:r>
      <w:proofErr w:type="spellEnd"/>
      <w:r w:rsidRPr="00163B57">
        <w:rPr>
          <w:sz w:val="22"/>
          <w:szCs w:val="22"/>
        </w:rPr>
        <w:t xml:space="preserve"> </w:t>
      </w:r>
      <w:proofErr w:type="spellStart"/>
      <w:r w:rsidRPr="00163B57">
        <w:rPr>
          <w:sz w:val="22"/>
          <w:szCs w:val="22"/>
        </w:rPr>
        <w:t>Egemenlik</w:t>
      </w:r>
      <w:proofErr w:type="spellEnd"/>
      <w:r w:rsidRPr="00163B57">
        <w:rPr>
          <w:sz w:val="22"/>
          <w:szCs w:val="22"/>
        </w:rPr>
        <w:t xml:space="preserve"> Blvd. District Government Building, 2 </w:t>
      </w:r>
      <w:proofErr w:type="gramStart"/>
      <w:r w:rsidRPr="00163B57">
        <w:rPr>
          <w:sz w:val="22"/>
          <w:szCs w:val="22"/>
        </w:rPr>
        <w:t>floor</w:t>
      </w:r>
      <w:proofErr w:type="gramEnd"/>
      <w:r w:rsidRPr="00163B57">
        <w:rPr>
          <w:sz w:val="22"/>
          <w:szCs w:val="22"/>
        </w:rPr>
        <w:t>.</w:t>
      </w:r>
    </w:p>
    <w:p w14:paraId="1241103F" w14:textId="77777777" w:rsidR="00163B57" w:rsidRPr="00163B57" w:rsidRDefault="00163B57" w:rsidP="00163B57">
      <w:pPr>
        <w:pStyle w:val="Blockquote"/>
        <w:spacing w:before="0" w:after="0"/>
        <w:ind w:left="720" w:right="26"/>
        <w:rPr>
          <w:sz w:val="22"/>
          <w:szCs w:val="22"/>
        </w:rPr>
      </w:pPr>
      <w:r w:rsidRPr="00163B57">
        <w:rPr>
          <w:sz w:val="22"/>
          <w:szCs w:val="22"/>
        </w:rPr>
        <w:t xml:space="preserve">22700 </w:t>
      </w:r>
      <w:proofErr w:type="spellStart"/>
      <w:r w:rsidRPr="00163B57">
        <w:rPr>
          <w:sz w:val="22"/>
          <w:szCs w:val="22"/>
        </w:rPr>
        <w:t>Enez</w:t>
      </w:r>
      <w:proofErr w:type="spellEnd"/>
      <w:r w:rsidRPr="00163B57">
        <w:rPr>
          <w:sz w:val="22"/>
          <w:szCs w:val="22"/>
        </w:rPr>
        <w:t xml:space="preserve"> / EDIRNE, TURKEY</w:t>
      </w:r>
    </w:p>
    <w:p w14:paraId="5804C40A" w14:textId="77777777" w:rsidR="00163B57" w:rsidRPr="00163B57" w:rsidRDefault="00163B57" w:rsidP="00163B57">
      <w:pPr>
        <w:pStyle w:val="ListParagraph"/>
        <w:spacing w:before="0" w:after="0"/>
        <w:ind w:right="357"/>
        <w:rPr>
          <w:sz w:val="22"/>
          <w:szCs w:val="22"/>
        </w:rPr>
      </w:pPr>
      <w:r w:rsidRPr="00163B57">
        <w:rPr>
          <w:sz w:val="22"/>
          <w:szCs w:val="22"/>
        </w:rPr>
        <w:t xml:space="preserve">Contact person: Mrs. Nazife </w:t>
      </w:r>
      <w:proofErr w:type="spellStart"/>
      <w:r w:rsidRPr="00163B57">
        <w:rPr>
          <w:sz w:val="22"/>
          <w:szCs w:val="22"/>
        </w:rPr>
        <w:t>Gündoğdu</w:t>
      </w:r>
      <w:proofErr w:type="spellEnd"/>
    </w:p>
    <w:p w14:paraId="2324DB7B" w14:textId="6896AC7F" w:rsidR="00163B57" w:rsidRPr="00163B57" w:rsidRDefault="00163B57" w:rsidP="00163B57">
      <w:pPr>
        <w:pStyle w:val="Blockquote"/>
        <w:spacing w:before="0" w:after="0"/>
        <w:ind w:left="720" w:right="26"/>
        <w:rPr>
          <w:sz w:val="22"/>
          <w:szCs w:val="22"/>
        </w:rPr>
      </w:pPr>
      <w:r w:rsidRPr="00163B57">
        <w:rPr>
          <w:sz w:val="22"/>
          <w:szCs w:val="22"/>
        </w:rPr>
        <w:t>Working hours: 9.00 – 17.00 h</w:t>
      </w:r>
      <w:r>
        <w:rPr>
          <w:sz w:val="22"/>
          <w:szCs w:val="22"/>
        </w:rPr>
        <w:t>/Monday to Friday</w:t>
      </w:r>
    </w:p>
    <w:p w14:paraId="651906DE" w14:textId="77777777" w:rsidR="00163B57" w:rsidRDefault="00163B57" w:rsidP="00163B57">
      <w:pPr>
        <w:pStyle w:val="Blockquote"/>
        <w:spacing w:before="0" w:after="0"/>
        <w:ind w:left="720" w:right="26"/>
      </w:pPr>
    </w:p>
    <w:p w14:paraId="4FCD2349"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0BCF839C"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32F8B437" w14:textId="77777777" w:rsidR="000B39AD" w:rsidRPr="001B57ED" w:rsidRDefault="000B39AD" w:rsidP="000B39AD">
      <w:pPr>
        <w:pStyle w:val="Blockquote"/>
        <w:ind w:left="709" w:right="26"/>
        <w:jc w:val="both"/>
        <w:rPr>
          <w:rStyle w:val="Strong"/>
          <w:b w:val="0"/>
          <w:sz w:val="22"/>
          <w:szCs w:val="22"/>
          <w:lang w:val="en-GB"/>
        </w:rPr>
      </w:pPr>
      <w:r>
        <w:rPr>
          <w:sz w:val="22"/>
          <w:szCs w:val="22"/>
        </w:rPr>
        <w:lastRenderedPageBreak/>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0A2672D5" w14:textId="77777777" w:rsidR="0023457E" w:rsidRPr="000B39AD" w:rsidRDefault="0023457E" w:rsidP="003319C5">
      <w:pPr>
        <w:pStyle w:val="Blockquote"/>
        <w:ind w:left="709" w:right="1"/>
        <w:rPr>
          <w:sz w:val="22"/>
          <w:szCs w:val="22"/>
          <w:lang w:val="en-GB"/>
        </w:rPr>
      </w:pPr>
    </w:p>
    <w:p w14:paraId="0010087C"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72F3CC52" w14:textId="4652950B" w:rsidR="00163B57" w:rsidRPr="00163B57" w:rsidRDefault="006231DA" w:rsidP="00163B57">
      <w:pPr>
        <w:spacing w:before="0" w:after="0"/>
        <w:ind w:left="720"/>
        <w:rPr>
          <w:b/>
          <w:sz w:val="22"/>
          <w:szCs w:val="22"/>
        </w:rPr>
      </w:pPr>
      <w:r>
        <w:rPr>
          <w:b/>
          <w:sz w:val="22"/>
          <w:szCs w:val="22"/>
          <w:lang w:val="en-GB"/>
        </w:rPr>
        <w:t xml:space="preserve">  22</w:t>
      </w:r>
      <w:r w:rsidR="00163B57">
        <w:rPr>
          <w:b/>
          <w:sz w:val="22"/>
          <w:szCs w:val="22"/>
          <w:lang w:val="en-GB"/>
        </w:rPr>
        <w:t>.06</w:t>
      </w:r>
      <w:r w:rsidR="00163B57" w:rsidRPr="0037679C">
        <w:rPr>
          <w:b/>
          <w:sz w:val="22"/>
          <w:szCs w:val="22"/>
          <w:lang w:val="en-GB"/>
        </w:rPr>
        <w:t xml:space="preserve">.2020 at the </w:t>
      </w:r>
      <w:r w:rsidR="00163B57" w:rsidRPr="00E15DBB">
        <w:rPr>
          <w:b/>
          <w:sz w:val="22"/>
          <w:szCs w:val="22"/>
          <w:lang w:val="en-GB"/>
        </w:rPr>
        <w:t xml:space="preserve">premises of the </w:t>
      </w:r>
      <w:r w:rsidR="00163B57" w:rsidRPr="00163B57">
        <w:rPr>
          <w:b/>
          <w:sz w:val="22"/>
          <w:szCs w:val="22"/>
        </w:rPr>
        <w:t xml:space="preserve">District Government of </w:t>
      </w:r>
      <w:proofErr w:type="spellStart"/>
      <w:r w:rsidR="00163B57" w:rsidRPr="00163B57">
        <w:rPr>
          <w:b/>
          <w:sz w:val="22"/>
          <w:szCs w:val="22"/>
        </w:rPr>
        <w:t>Enez</w:t>
      </w:r>
      <w:proofErr w:type="spellEnd"/>
    </w:p>
    <w:p w14:paraId="5D6BFC85"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12C35236"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6A359790"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25046720"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61EA40DF" w14:textId="4301BC9D"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 xml:space="preserve">Regulation (EU) No 231/2014 of the European Parliament and of the Council of 11 March 2014 establishing an Instrument for Pre-accession Assistance (IPA II); </w:t>
      </w:r>
    </w:p>
    <w:p w14:paraId="72C7A01F"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Commission Implementing Regulation (EU) No. 447/2014 of 2 May 2014 for implementing Regulation (EU) No 231/2014 of the European Parliament and of the Council establishing an Instrument for Pre-accession Assistance (IPA II);</w:t>
      </w:r>
    </w:p>
    <w:p w14:paraId="6F56C1CA"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Regulation (EU) No 1299/2013 of the European Parliament and of the Council of 17 December 2013 on specific provisions for the support from the European Regional Development Fund to the European territorial cooperation goal;</w:t>
      </w:r>
    </w:p>
    <w:p w14:paraId="6E555E63"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147A43">
        <w:rPr>
          <w:sz w:val="22"/>
          <w:szCs w:val="22"/>
        </w:rPr>
        <w:t>programmes</w:t>
      </w:r>
      <w:proofErr w:type="spellEnd"/>
      <w:r w:rsidRPr="00147A43">
        <w:rPr>
          <w:sz w:val="22"/>
          <w:szCs w:val="22"/>
        </w:rPr>
        <w:t>;</w:t>
      </w:r>
    </w:p>
    <w:p w14:paraId="5C12ED7B" w14:textId="77777777" w:rsidR="00163B57" w:rsidRPr="00147A43" w:rsidRDefault="00163B57" w:rsidP="00163B57">
      <w:pPr>
        <w:pStyle w:val="ListParagraph"/>
        <w:numPr>
          <w:ilvl w:val="0"/>
          <w:numId w:val="41"/>
        </w:numPr>
        <w:spacing w:before="0" w:after="0"/>
        <w:jc w:val="both"/>
        <w:rPr>
          <w:sz w:val="22"/>
          <w:szCs w:val="22"/>
        </w:rPr>
      </w:pPr>
      <w:r w:rsidRPr="00147A43">
        <w:rPr>
          <w:bCs/>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147A43">
        <w:rPr>
          <w:sz w:val="22"/>
          <w:szCs w:val="22"/>
        </w:rPr>
        <w:t>;</w:t>
      </w:r>
    </w:p>
    <w:p w14:paraId="5D2D68B7"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Regulation (EU) No 236/2014 of the European Parliament and of the Council of 11 March 2014 laying down common rules and procedures for the implementation of the Union's instruments for financing external action;</w:t>
      </w:r>
    </w:p>
    <w:p w14:paraId="321716F0"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Council Regulation (EU</w:t>
      </w:r>
      <w:r w:rsidRPr="00147A43">
        <w:rPr>
          <w:sz w:val="22"/>
          <w:szCs w:val="22"/>
          <w:lang w:val="en-GB"/>
        </w:rPr>
        <w:t>, EURATOM</w:t>
      </w:r>
      <w:r w:rsidRPr="00147A43">
        <w:rPr>
          <w:sz w:val="22"/>
          <w:szCs w:val="22"/>
        </w:rPr>
        <w:t xml:space="preserve">) No 966/2012 of the European Parliament and of the Council of 25 October 2012 on the financial rules applicable to the general budget of the Union and repealing Council Regulation (EC, </w:t>
      </w:r>
      <w:proofErr w:type="spellStart"/>
      <w:r w:rsidRPr="00147A43">
        <w:rPr>
          <w:sz w:val="22"/>
          <w:szCs w:val="22"/>
        </w:rPr>
        <w:t>Euratom</w:t>
      </w:r>
      <w:proofErr w:type="spellEnd"/>
      <w:r w:rsidRPr="00147A43">
        <w:rPr>
          <w:sz w:val="22"/>
          <w:szCs w:val="22"/>
        </w:rPr>
        <w:t>) No 1605/2002;</w:t>
      </w:r>
    </w:p>
    <w:p w14:paraId="3AD7C297" w14:textId="77777777" w:rsidR="00163B57" w:rsidRPr="00147A43" w:rsidRDefault="00163B57" w:rsidP="00163B57">
      <w:pPr>
        <w:pStyle w:val="ListParagraph"/>
        <w:widowControl/>
        <w:numPr>
          <w:ilvl w:val="0"/>
          <w:numId w:val="41"/>
        </w:numPr>
        <w:spacing w:before="0" w:after="0"/>
        <w:jc w:val="both"/>
        <w:rPr>
          <w:sz w:val="22"/>
          <w:szCs w:val="22"/>
        </w:rPr>
      </w:pPr>
      <w:r w:rsidRPr="00147A43">
        <w:rPr>
          <w:sz w:val="22"/>
          <w:szCs w:val="22"/>
        </w:rPr>
        <w:lastRenderedPageBreak/>
        <w:t>Regulation (EU, EURATOM) 2015/1929 of the European Parliament and of the</w:t>
      </w:r>
      <w:r w:rsidRPr="00147A43">
        <w:rPr>
          <w:sz w:val="22"/>
          <w:szCs w:val="22"/>
          <w:lang w:val="bg-BG"/>
        </w:rPr>
        <w:t xml:space="preserve"> </w:t>
      </w:r>
      <w:r w:rsidRPr="00147A43">
        <w:rPr>
          <w:sz w:val="22"/>
          <w:szCs w:val="22"/>
        </w:rPr>
        <w:t xml:space="preserve">Council of 28 October 2015 amending Regulation (EU, </w:t>
      </w:r>
      <w:proofErr w:type="spellStart"/>
      <w:r w:rsidRPr="00147A43">
        <w:rPr>
          <w:sz w:val="22"/>
          <w:szCs w:val="22"/>
        </w:rPr>
        <w:t>Euratom</w:t>
      </w:r>
      <w:proofErr w:type="spellEnd"/>
      <w:r w:rsidRPr="00147A43">
        <w:rPr>
          <w:sz w:val="22"/>
          <w:szCs w:val="22"/>
        </w:rPr>
        <w:t>) No 966/2012 on the financial rules applicable to the general budget of the Union;</w:t>
      </w:r>
    </w:p>
    <w:p w14:paraId="0250E6B0" w14:textId="77777777" w:rsidR="00163B57" w:rsidRPr="00147A43" w:rsidRDefault="00163B57" w:rsidP="00163B57">
      <w:pPr>
        <w:pStyle w:val="ListParagraph"/>
        <w:widowControl/>
        <w:numPr>
          <w:ilvl w:val="0"/>
          <w:numId w:val="41"/>
        </w:numPr>
        <w:spacing w:before="0" w:after="0"/>
        <w:jc w:val="both"/>
        <w:rPr>
          <w:sz w:val="22"/>
          <w:szCs w:val="22"/>
        </w:rPr>
      </w:pPr>
      <w:r w:rsidRPr="00147A43">
        <w:rPr>
          <w:sz w:val="22"/>
          <w:szCs w:val="22"/>
        </w:rPr>
        <w:t xml:space="preserve">Commission Delegated Regulation (EU) No 1268/2012 of 29 October 2012 on the rules of application of Regulation (EU, </w:t>
      </w:r>
      <w:proofErr w:type="spellStart"/>
      <w:r w:rsidRPr="00147A43">
        <w:rPr>
          <w:sz w:val="22"/>
          <w:szCs w:val="22"/>
        </w:rPr>
        <w:t>Euratom</w:t>
      </w:r>
      <w:proofErr w:type="spellEnd"/>
      <w:r w:rsidRPr="00147A43">
        <w:rPr>
          <w:sz w:val="22"/>
          <w:szCs w:val="22"/>
        </w:rPr>
        <w:t>) No 966/2012 of the European Parliament and of the Council on the financial rules applicable to the general budget of the Union;</w:t>
      </w:r>
    </w:p>
    <w:p w14:paraId="74AE9A84" w14:textId="77777777" w:rsidR="00163B57" w:rsidRPr="00147A43" w:rsidRDefault="00163B57" w:rsidP="00163B57">
      <w:pPr>
        <w:pStyle w:val="ListParagraph"/>
        <w:widowControl/>
        <w:numPr>
          <w:ilvl w:val="0"/>
          <w:numId w:val="41"/>
        </w:numPr>
        <w:spacing w:before="0" w:after="0"/>
        <w:jc w:val="both"/>
        <w:rPr>
          <w:sz w:val="22"/>
          <w:szCs w:val="22"/>
        </w:rPr>
      </w:pPr>
      <w:r w:rsidRPr="00147A43">
        <w:rPr>
          <w:sz w:val="22"/>
          <w:szCs w:val="22"/>
        </w:rPr>
        <w:t xml:space="preserve">Commission Delegated Regulation (EU) 2015/2462 of 30 October 2015 amending Delegated Regulation (EU) No 1268/2012 on the rules of application of Regulation (EU, </w:t>
      </w:r>
      <w:proofErr w:type="spellStart"/>
      <w:r w:rsidRPr="00147A43">
        <w:rPr>
          <w:sz w:val="22"/>
          <w:szCs w:val="22"/>
        </w:rPr>
        <w:t>Euratom</w:t>
      </w:r>
      <w:proofErr w:type="spellEnd"/>
      <w:r w:rsidRPr="00147A43">
        <w:rPr>
          <w:sz w:val="22"/>
          <w:szCs w:val="22"/>
        </w:rPr>
        <w:t>) No 966/2012 of the European Parliament and of the Council on the financial rules applicable to the general budget of the Union;</w:t>
      </w:r>
    </w:p>
    <w:p w14:paraId="696ABD14"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 xml:space="preserve">The </w:t>
      </w:r>
      <w:proofErr w:type="spellStart"/>
      <w:r w:rsidRPr="00147A43">
        <w:rPr>
          <w:sz w:val="22"/>
          <w:szCs w:val="22"/>
        </w:rPr>
        <w:t>Interreg</w:t>
      </w:r>
      <w:proofErr w:type="spellEnd"/>
      <w:r w:rsidRPr="00147A43">
        <w:rPr>
          <w:sz w:val="22"/>
          <w:szCs w:val="22"/>
        </w:rPr>
        <w:t xml:space="preserve">-IPA CBC Bulgaria-Turkey </w:t>
      </w:r>
      <w:proofErr w:type="spellStart"/>
      <w:r w:rsidRPr="00147A43">
        <w:rPr>
          <w:sz w:val="22"/>
          <w:szCs w:val="22"/>
        </w:rPr>
        <w:t>Programme</w:t>
      </w:r>
      <w:proofErr w:type="spellEnd"/>
      <w:r w:rsidRPr="00147A43">
        <w:rPr>
          <w:sz w:val="22"/>
          <w:szCs w:val="22"/>
        </w:rPr>
        <w:t xml:space="preserve">, approved by the European Commission by Decision </w:t>
      </w:r>
      <w:proofErr w:type="gramStart"/>
      <w:r w:rsidRPr="00147A43">
        <w:rPr>
          <w:sz w:val="22"/>
          <w:szCs w:val="22"/>
        </w:rPr>
        <w:t>C(</w:t>
      </w:r>
      <w:proofErr w:type="gramEnd"/>
      <w:r w:rsidRPr="00147A43">
        <w:rPr>
          <w:sz w:val="22"/>
          <w:szCs w:val="22"/>
        </w:rPr>
        <w:t>2015) 5280 from 22.07.2015, amended with Decision C(2016) 2852 from 4.5.2016 and Decision C(2016) 8642 from 13.12.2016;</w:t>
      </w:r>
    </w:p>
    <w:p w14:paraId="3B9F6C5A" w14:textId="77777777" w:rsidR="00E36D09" w:rsidRPr="00E36D09" w:rsidRDefault="00163B57" w:rsidP="00E36D09">
      <w:pPr>
        <w:pStyle w:val="ListParagraph"/>
        <w:numPr>
          <w:ilvl w:val="0"/>
          <w:numId w:val="41"/>
        </w:numPr>
        <w:shd w:val="clear" w:color="auto" w:fill="FFFFFF"/>
        <w:spacing w:before="0" w:after="0"/>
        <w:jc w:val="both"/>
        <w:rPr>
          <w:sz w:val="22"/>
          <w:szCs w:val="22"/>
        </w:rPr>
      </w:pPr>
      <w:r w:rsidRPr="00147A43">
        <w:rPr>
          <w:sz w:val="22"/>
          <w:szCs w:val="22"/>
          <w:lang w:val="en-GB" w:eastAsia="pl-PL"/>
        </w:rPr>
        <w:t xml:space="preserve">Financing Agreement between </w:t>
      </w:r>
      <w:r w:rsidRPr="00147A43">
        <w:rPr>
          <w:bCs/>
          <w:sz w:val="22"/>
          <w:szCs w:val="22"/>
          <w:lang w:eastAsia="pl-PL"/>
        </w:rPr>
        <w:t>the Republic of Turkey</w:t>
      </w:r>
      <w:r w:rsidRPr="00147A43">
        <w:rPr>
          <w:sz w:val="22"/>
          <w:szCs w:val="22"/>
          <w:lang w:val="en-GB" w:eastAsia="pl-PL"/>
        </w:rPr>
        <w:t xml:space="preserve"> and European Commission for the Programme;</w:t>
      </w:r>
    </w:p>
    <w:p w14:paraId="4DF33C23" w14:textId="6E0C83D9" w:rsidR="009527B2" w:rsidRPr="00E36D09" w:rsidRDefault="00163B57" w:rsidP="00E36D09">
      <w:pPr>
        <w:pStyle w:val="ListParagraph"/>
        <w:numPr>
          <w:ilvl w:val="0"/>
          <w:numId w:val="41"/>
        </w:numPr>
        <w:shd w:val="clear" w:color="auto" w:fill="FFFFFF"/>
        <w:spacing w:before="0" w:after="0"/>
        <w:jc w:val="both"/>
        <w:rPr>
          <w:sz w:val="22"/>
          <w:szCs w:val="22"/>
        </w:rPr>
      </w:pPr>
      <w:r w:rsidRPr="00E36D09">
        <w:rPr>
          <w:sz w:val="22"/>
          <w:szCs w:val="22"/>
        </w:rPr>
        <w:t xml:space="preserve">Memorandum on Implementation of </w:t>
      </w:r>
      <w:proofErr w:type="spellStart"/>
      <w:r w:rsidRPr="00E36D09">
        <w:rPr>
          <w:sz w:val="22"/>
          <w:szCs w:val="22"/>
        </w:rPr>
        <w:t>Interreg</w:t>
      </w:r>
      <w:proofErr w:type="spellEnd"/>
      <w:r w:rsidRPr="00E36D09">
        <w:rPr>
          <w:sz w:val="22"/>
          <w:szCs w:val="22"/>
        </w:rPr>
        <w:t xml:space="preserve"> – IPA Cross-Border Cooperation </w:t>
      </w:r>
      <w:proofErr w:type="spellStart"/>
      <w:r w:rsidRPr="00E36D09">
        <w:rPr>
          <w:sz w:val="22"/>
          <w:szCs w:val="22"/>
        </w:rPr>
        <w:t>Programme</w:t>
      </w:r>
      <w:proofErr w:type="spellEnd"/>
      <w:r w:rsidRPr="00E36D09">
        <w:rPr>
          <w:sz w:val="22"/>
          <w:szCs w:val="22"/>
        </w:rPr>
        <w:t xml:space="preserve"> </w:t>
      </w:r>
      <w:r w:rsidRPr="00E36D09">
        <w:rPr>
          <w:bCs/>
          <w:sz w:val="22"/>
          <w:szCs w:val="22"/>
          <w:lang w:val="en-GB"/>
        </w:rPr>
        <w:t>Bulgaria-Turkey</w:t>
      </w:r>
      <w:r w:rsidRPr="00E36D09">
        <w:rPr>
          <w:sz w:val="22"/>
          <w:szCs w:val="22"/>
          <w:lang w:val="en-GB"/>
        </w:rPr>
        <w:t xml:space="preserve"> </w:t>
      </w:r>
      <w:r w:rsidRPr="00E36D09">
        <w:rPr>
          <w:sz w:val="22"/>
          <w:szCs w:val="22"/>
        </w:rPr>
        <w:t>CCI Number: 2014TC16I5CB005 between the Government of the Republic of Bulgaria and the Government of the Republic of Turkey</w:t>
      </w:r>
    </w:p>
    <w:p w14:paraId="0756DCB1"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6F7E5242" w14:textId="5198ACD3" w:rsidR="00163B57" w:rsidRPr="00796FD2" w:rsidRDefault="00163B57" w:rsidP="00163B57">
      <w:pPr>
        <w:widowControl/>
        <w:snapToGrid w:val="0"/>
        <w:spacing w:after="0"/>
        <w:ind w:left="644" w:right="360"/>
        <w:jc w:val="both"/>
        <w:rPr>
          <w:sz w:val="22"/>
          <w:szCs w:val="22"/>
          <w:lang w:val="en-GB"/>
        </w:rPr>
      </w:pPr>
      <w:r w:rsidRPr="00796FD2">
        <w:rPr>
          <w:sz w:val="22"/>
          <w:szCs w:val="22"/>
          <w:lang w:val="en-GB"/>
        </w:rPr>
        <w:t xml:space="preserve">Financial data to be provided by the tenderer in the standard tender form must be expressed in EUR. If applicable, where a candidate refers to amounts originally expressed in a different currency, the conversion to EUR shall be made in accordance with the </w:t>
      </w:r>
      <w:proofErr w:type="spellStart"/>
      <w:r w:rsidRPr="00796FD2">
        <w:rPr>
          <w:sz w:val="22"/>
          <w:szCs w:val="22"/>
          <w:lang w:val="en-GB"/>
        </w:rPr>
        <w:t>InforEuro</w:t>
      </w:r>
      <w:proofErr w:type="spellEnd"/>
      <w:r w:rsidRPr="00796FD2">
        <w:rPr>
          <w:sz w:val="22"/>
          <w:szCs w:val="22"/>
          <w:lang w:val="en-GB"/>
        </w:rPr>
        <w:t xml:space="preserve"> exchange rate of </w:t>
      </w:r>
      <w:r w:rsidR="00CC7C62">
        <w:rPr>
          <w:sz w:val="22"/>
          <w:szCs w:val="22"/>
        </w:rPr>
        <w:t>June</w:t>
      </w:r>
      <w:r>
        <w:rPr>
          <w:sz w:val="22"/>
          <w:szCs w:val="22"/>
        </w:rPr>
        <w:t>, 2020</w:t>
      </w:r>
      <w:r w:rsidRPr="00796FD2">
        <w:rPr>
          <w:b/>
          <w:sz w:val="22"/>
          <w:szCs w:val="22"/>
          <w:lang w:val="en-GB"/>
        </w:rPr>
        <w:t xml:space="preserve"> </w:t>
      </w:r>
      <w:r w:rsidRPr="00796FD2">
        <w:rPr>
          <w:sz w:val="22"/>
          <w:szCs w:val="22"/>
          <w:lang w:val="en-GB"/>
        </w:rPr>
        <w:t xml:space="preserve">of the applicable </w:t>
      </w:r>
      <w:proofErr w:type="spellStart"/>
      <w:r w:rsidRPr="00796FD2">
        <w:rPr>
          <w:sz w:val="22"/>
          <w:szCs w:val="22"/>
          <w:lang w:val="en-GB"/>
        </w:rPr>
        <w:t>InforEuro</w:t>
      </w:r>
      <w:proofErr w:type="spellEnd"/>
      <w:r w:rsidRPr="00796FD2">
        <w:rPr>
          <w:sz w:val="22"/>
          <w:szCs w:val="22"/>
          <w:lang w:val="en-GB"/>
        </w:rPr>
        <w:t xml:space="preserve"> exchange rate, which can be found at the following address: </w:t>
      </w:r>
      <w:hyperlink r:id="rId12" w:history="1">
        <w:r w:rsidRPr="00796FD2">
          <w:rPr>
            <w:rStyle w:val="Hyperlink"/>
            <w:color w:val="auto"/>
            <w:sz w:val="22"/>
            <w:szCs w:val="22"/>
            <w:lang w:val="en-GB"/>
          </w:rPr>
          <w:t>http://ec.europa.eu/budget/graphs/inforeuro.html</w:t>
        </w:r>
      </w:hyperlink>
      <w:r w:rsidRPr="00796FD2">
        <w:rPr>
          <w:sz w:val="22"/>
          <w:szCs w:val="22"/>
          <w:lang w:val="en-GB"/>
        </w:rPr>
        <w:t>.</w:t>
      </w:r>
    </w:p>
    <w:p w14:paraId="0C2BBD16" w14:textId="20797B5D" w:rsidR="00F964EE" w:rsidRPr="00F964EE" w:rsidRDefault="00F964EE" w:rsidP="00163B57">
      <w:pPr>
        <w:widowControl/>
        <w:snapToGrid w:val="0"/>
        <w:spacing w:after="0"/>
        <w:ind w:left="644" w:right="360"/>
        <w:jc w:val="both"/>
        <w:rPr>
          <w:sz w:val="22"/>
          <w:szCs w:val="22"/>
          <w:lang w:val="en-GB"/>
        </w:rPr>
      </w:pPr>
    </w:p>
    <w:sectPr w:rsidR="00F964EE" w:rsidRPr="00F964EE" w:rsidSect="00B41887">
      <w:headerReference w:type="default" r:id="rId13"/>
      <w:footerReference w:type="even" r:id="rId14"/>
      <w:footerReference w:type="default" r:id="rId15"/>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5CF5B51" w14:textId="77777777" w:rsidR="007B4E6B" w:rsidRDefault="007B4E6B">
      <w:r>
        <w:separator/>
      </w:r>
    </w:p>
  </w:endnote>
  <w:endnote w:type="continuationSeparator" w:id="0">
    <w:p w14:paraId="51047D6A" w14:textId="77777777" w:rsidR="007B4E6B" w:rsidRDefault="007B4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MS Mincho">
    <w:altName w:val="ＭＳ 明朝"/>
    <w:panose1 w:val="00000000000000000000"/>
    <w:charset w:val="80"/>
    <w:family w:val="roman"/>
    <w:notTrueType/>
    <w:pitch w:val="fixed"/>
    <w:sig w:usb0="00000001" w:usb1="08070000" w:usb2="00000010" w:usb3="00000000" w:csb0="0002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C291C" w14:textId="77777777" w:rsidR="007B4E6B" w:rsidRDefault="007B4E6B"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81F07C" w14:textId="77777777" w:rsidR="007B4E6B" w:rsidRDefault="007B4E6B" w:rsidP="00AA67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A19FF" w14:textId="77777777" w:rsidR="007B4E6B" w:rsidRPr="002116E1" w:rsidRDefault="007B4E6B" w:rsidP="00F274BD">
    <w:pPr>
      <w:pStyle w:val="Footer"/>
      <w:tabs>
        <w:tab w:val="clear" w:pos="4536"/>
      </w:tabs>
      <w:spacing w:after="0"/>
      <w:ind w:right="357"/>
      <w:rPr>
        <w:sz w:val="18"/>
        <w:szCs w:val="18"/>
        <w:lang w:val="en-GB"/>
      </w:rPr>
    </w:pPr>
    <w:r>
      <w:rPr>
        <w:b/>
        <w:sz w:val="18"/>
        <w:lang w:val="en-GB"/>
      </w:rPr>
      <w:t>July</w:t>
    </w:r>
    <w:r>
      <w:rPr>
        <w:b/>
        <w:sz w:val="18"/>
        <w:szCs w:val="18"/>
        <w:lang w:val="en-GB"/>
      </w:rPr>
      <w:t xml:space="preserve"> 2019</w:t>
    </w:r>
    <w:r w:rsidRPr="002116E1">
      <w:rPr>
        <w:sz w:val="18"/>
        <w:szCs w:val="18"/>
        <w:lang w:val="en-GB"/>
      </w:rPr>
      <w:tab/>
      <w:t xml:space="preserve">Page </w:t>
    </w:r>
    <w:r w:rsidRPr="00D30AC2">
      <w:rPr>
        <w:sz w:val="18"/>
        <w:szCs w:val="18"/>
        <w:lang w:val="fr-BE"/>
      </w:rPr>
      <w:fldChar w:fldCharType="begin"/>
    </w:r>
    <w:r w:rsidRPr="002116E1">
      <w:rPr>
        <w:sz w:val="18"/>
        <w:szCs w:val="18"/>
        <w:lang w:val="en-GB"/>
      </w:rPr>
      <w:instrText xml:space="preserve"> PAGE </w:instrText>
    </w:r>
    <w:r w:rsidRPr="00D30AC2">
      <w:rPr>
        <w:sz w:val="18"/>
        <w:szCs w:val="18"/>
        <w:lang w:val="fr-BE"/>
      </w:rPr>
      <w:fldChar w:fldCharType="separate"/>
    </w:r>
    <w:r w:rsidR="00551019">
      <w:rPr>
        <w:noProof/>
        <w:sz w:val="18"/>
        <w:szCs w:val="18"/>
        <w:lang w:val="en-GB"/>
      </w:rPr>
      <w:t>4</w:t>
    </w:r>
    <w:r w:rsidRPr="00D30AC2">
      <w:rPr>
        <w:sz w:val="18"/>
        <w:szCs w:val="18"/>
        <w:lang w:val="fr-BE"/>
      </w:rPr>
      <w:fldChar w:fldCharType="end"/>
    </w:r>
    <w:r w:rsidRPr="002116E1">
      <w:rPr>
        <w:sz w:val="18"/>
        <w:szCs w:val="18"/>
        <w:lang w:val="en-GB"/>
      </w:rPr>
      <w:t xml:space="preserve"> of </w:t>
    </w:r>
    <w:r w:rsidRPr="00D30AC2">
      <w:rPr>
        <w:sz w:val="18"/>
        <w:szCs w:val="18"/>
        <w:lang w:val="fr-BE"/>
      </w:rPr>
      <w:fldChar w:fldCharType="begin"/>
    </w:r>
    <w:r w:rsidRPr="002116E1">
      <w:rPr>
        <w:sz w:val="18"/>
        <w:szCs w:val="18"/>
        <w:lang w:val="en-GB"/>
      </w:rPr>
      <w:instrText xml:space="preserve"> NUMPAGES </w:instrText>
    </w:r>
    <w:r w:rsidRPr="00D30AC2">
      <w:rPr>
        <w:sz w:val="18"/>
        <w:szCs w:val="18"/>
        <w:lang w:val="fr-BE"/>
      </w:rPr>
      <w:fldChar w:fldCharType="separate"/>
    </w:r>
    <w:r w:rsidR="00551019">
      <w:rPr>
        <w:noProof/>
        <w:sz w:val="18"/>
        <w:szCs w:val="18"/>
        <w:lang w:val="en-GB"/>
      </w:rPr>
      <w:t>8</w:t>
    </w:r>
    <w:r w:rsidRPr="00D30AC2">
      <w:rPr>
        <w:sz w:val="18"/>
        <w:szCs w:val="18"/>
        <w:lang w:val="fr-BE"/>
      </w:rPr>
      <w:fldChar w:fldCharType="end"/>
    </w:r>
  </w:p>
  <w:p w14:paraId="2464173E" w14:textId="77777777" w:rsidR="007B4E6B" w:rsidRPr="002116E1" w:rsidRDefault="007B4E6B"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0B36019" w14:textId="77777777" w:rsidR="007B4E6B" w:rsidRDefault="007B4E6B" w:rsidP="00BC3FD0">
      <w:pPr>
        <w:spacing w:before="0" w:after="0"/>
      </w:pPr>
      <w:r>
        <w:separator/>
      </w:r>
    </w:p>
  </w:footnote>
  <w:footnote w:type="continuationSeparator" w:id="0">
    <w:p w14:paraId="7DBA48C1" w14:textId="77777777" w:rsidR="007B4E6B" w:rsidRDefault="007B4E6B">
      <w:r>
        <w:continuationSeparator/>
      </w:r>
    </w:p>
  </w:footnote>
  <w:footnote w:id="1">
    <w:p w14:paraId="2561F76F" w14:textId="77777777" w:rsidR="007B4E6B" w:rsidRPr="00B50F3D" w:rsidRDefault="007B4E6B"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3A5E239C" w14:textId="77777777" w:rsidR="007B4E6B" w:rsidRPr="000F28BC" w:rsidRDefault="007B4E6B" w:rsidP="00BC3FD0">
      <w:pPr>
        <w:pStyle w:val="FootnoteText"/>
        <w:rPr>
          <w:lang w:val="en-GB"/>
        </w:rPr>
      </w:pPr>
      <w:r>
        <w:rPr>
          <w:rStyle w:val="FootnoteReference"/>
        </w:rPr>
        <w:footnoteRef/>
      </w:r>
      <w:r>
        <w:t xml:space="preserve"> 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7B4E6B" w:rsidRPr="008B1ADB" w14:paraId="3D476BB6" w14:textId="77777777" w:rsidTr="00F45B44">
      <w:trPr>
        <w:jc w:val="center"/>
      </w:trPr>
      <w:tc>
        <w:tcPr>
          <w:tcW w:w="3638" w:type="dxa"/>
          <w:shd w:val="clear" w:color="auto" w:fill="auto"/>
        </w:tcPr>
        <w:p w14:paraId="48058669" w14:textId="77777777" w:rsidR="007B4E6B" w:rsidRPr="008B1ADB" w:rsidRDefault="00551019" w:rsidP="00F45B44">
          <w:pPr>
            <w:rPr>
              <w:rFonts w:ascii="Calibri" w:hAnsi="Calibri"/>
            </w:rPr>
          </w:pPr>
          <w:r>
            <w:rPr>
              <w:rFonts w:ascii="Calibri" w:hAnsi="Calibri"/>
              <w:noProof/>
            </w:rPr>
            <w:pict w14:anchorId="5A609E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9pt;height:43pt;visibility:visible;mso-wrap-style:square">
                <v:imagedata r:id="rId1" o:title="Interreg BG TR Logo 3 lines"/>
              </v:shape>
            </w:pict>
          </w:r>
        </w:p>
      </w:tc>
      <w:tc>
        <w:tcPr>
          <w:tcW w:w="3632" w:type="dxa"/>
          <w:vAlign w:val="center"/>
        </w:tcPr>
        <w:p w14:paraId="170255D2" w14:textId="77777777" w:rsidR="007B4E6B" w:rsidRPr="00272BD0" w:rsidRDefault="007B4E6B" w:rsidP="00F45B44">
          <w:pPr>
            <w:jc w:val="center"/>
            <w:rPr>
              <w:i/>
              <w:noProof/>
            </w:rPr>
          </w:pPr>
        </w:p>
      </w:tc>
      <w:tc>
        <w:tcPr>
          <w:tcW w:w="2551" w:type="dxa"/>
          <w:vAlign w:val="bottom"/>
        </w:tcPr>
        <w:p w14:paraId="4FA30D70" w14:textId="77777777" w:rsidR="007B4E6B" w:rsidRPr="008B1ADB" w:rsidRDefault="007B4E6B" w:rsidP="00F45B44">
          <w:pPr>
            <w:jc w:val="right"/>
            <w:rPr>
              <w:rFonts w:ascii="Calibri" w:hAnsi="Calibri" w:cs="Arial"/>
              <w:color w:val="7030A0"/>
            </w:rPr>
          </w:pPr>
          <w:r>
            <w:rPr>
              <w:rFonts w:ascii="Calibri" w:hAnsi="Calibri"/>
              <w:noProof/>
            </w:rPr>
            <w:t xml:space="preserve">   </w:t>
          </w:r>
          <w:r w:rsidR="00551019">
            <w:rPr>
              <w:rFonts w:ascii="Calibri" w:hAnsi="Calibri"/>
              <w:noProof/>
            </w:rPr>
            <w:pict w14:anchorId="47B27C93">
              <v:shape id="_x0000_i1026" type="#_x0000_t75" style="width:54pt;height:46pt;visibility:visible;mso-wrap-style:square">
                <v:imagedata r:id="rId2" o:title=""/>
              </v:shape>
            </w:pict>
          </w:r>
        </w:p>
      </w:tc>
    </w:tr>
  </w:tbl>
  <w:p w14:paraId="77FBFFC7" w14:textId="77777777" w:rsidR="007B4E6B" w:rsidRPr="003909FF" w:rsidRDefault="007B4E6B" w:rsidP="003909FF">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sidRPr="00B94C9A">
      <w:rPr>
        <w:color w:val="00000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0F0A3263"/>
    <w:multiLevelType w:val="hybridMultilevel"/>
    <w:tmpl w:val="5D6ED3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2">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5">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9">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7"/>
  </w:num>
  <w:num w:numId="28">
    <w:abstractNumId w:val="29"/>
  </w:num>
  <w:num w:numId="29">
    <w:abstractNumId w:val="28"/>
  </w:num>
  <w:num w:numId="30">
    <w:abstractNumId w:val="32"/>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4"/>
  </w:num>
  <w:num w:numId="33">
    <w:abstractNumId w:val="31"/>
  </w:num>
  <w:num w:numId="34">
    <w:abstractNumId w:val="27"/>
  </w:num>
  <w:num w:numId="35">
    <w:abstractNumId w:val="35"/>
  </w:num>
  <w:num w:numId="36">
    <w:abstractNumId w:val="39"/>
  </w:num>
  <w:num w:numId="37">
    <w:abstractNumId w:val="33"/>
  </w:num>
  <w:num w:numId="38">
    <w:abstractNumId w:val="36"/>
  </w:num>
  <w:num w:numId="39">
    <w:abstractNumId w:val="38"/>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67BD7"/>
    <w:rsid w:val="00071260"/>
    <w:rsid w:val="0007206C"/>
    <w:rsid w:val="000739E4"/>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51EC1"/>
    <w:rsid w:val="00160B40"/>
    <w:rsid w:val="00163046"/>
    <w:rsid w:val="00163B57"/>
    <w:rsid w:val="001709FB"/>
    <w:rsid w:val="00172F51"/>
    <w:rsid w:val="001738C1"/>
    <w:rsid w:val="0018409D"/>
    <w:rsid w:val="00196D65"/>
    <w:rsid w:val="00197522"/>
    <w:rsid w:val="001A625B"/>
    <w:rsid w:val="001B196B"/>
    <w:rsid w:val="001B6522"/>
    <w:rsid w:val="001C345B"/>
    <w:rsid w:val="001C60D3"/>
    <w:rsid w:val="001C6E72"/>
    <w:rsid w:val="001C6EF5"/>
    <w:rsid w:val="001D3391"/>
    <w:rsid w:val="001D3C3E"/>
    <w:rsid w:val="001D63EB"/>
    <w:rsid w:val="001D65DB"/>
    <w:rsid w:val="001E1C04"/>
    <w:rsid w:val="001E2E7F"/>
    <w:rsid w:val="001E606D"/>
    <w:rsid w:val="001E7B40"/>
    <w:rsid w:val="001F7281"/>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06C7"/>
    <w:rsid w:val="0029238F"/>
    <w:rsid w:val="00293121"/>
    <w:rsid w:val="002A5E19"/>
    <w:rsid w:val="002B09FA"/>
    <w:rsid w:val="002B405E"/>
    <w:rsid w:val="002C0885"/>
    <w:rsid w:val="002C1960"/>
    <w:rsid w:val="002C6607"/>
    <w:rsid w:val="002C7F71"/>
    <w:rsid w:val="002D3376"/>
    <w:rsid w:val="002E3C0E"/>
    <w:rsid w:val="002F2BB0"/>
    <w:rsid w:val="002F2E08"/>
    <w:rsid w:val="00323F49"/>
    <w:rsid w:val="003319C5"/>
    <w:rsid w:val="00331DE3"/>
    <w:rsid w:val="0033225F"/>
    <w:rsid w:val="0033648A"/>
    <w:rsid w:val="003403E6"/>
    <w:rsid w:val="00345956"/>
    <w:rsid w:val="003466C7"/>
    <w:rsid w:val="003479A1"/>
    <w:rsid w:val="00351122"/>
    <w:rsid w:val="00352BD7"/>
    <w:rsid w:val="0035671A"/>
    <w:rsid w:val="00357322"/>
    <w:rsid w:val="00361FA0"/>
    <w:rsid w:val="00362F0A"/>
    <w:rsid w:val="00374293"/>
    <w:rsid w:val="00374F70"/>
    <w:rsid w:val="00375879"/>
    <w:rsid w:val="0038267A"/>
    <w:rsid w:val="00385476"/>
    <w:rsid w:val="003909FF"/>
    <w:rsid w:val="00394974"/>
    <w:rsid w:val="0039698B"/>
    <w:rsid w:val="003A4AA0"/>
    <w:rsid w:val="003A4D6E"/>
    <w:rsid w:val="003B06D5"/>
    <w:rsid w:val="003B482C"/>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5475"/>
    <w:rsid w:val="0046639B"/>
    <w:rsid w:val="004668A3"/>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1019"/>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5F7129"/>
    <w:rsid w:val="006010F5"/>
    <w:rsid w:val="006026F0"/>
    <w:rsid w:val="00607BED"/>
    <w:rsid w:val="00614B85"/>
    <w:rsid w:val="006158C3"/>
    <w:rsid w:val="0061654D"/>
    <w:rsid w:val="00617BD2"/>
    <w:rsid w:val="006231DA"/>
    <w:rsid w:val="0063245A"/>
    <w:rsid w:val="00636089"/>
    <w:rsid w:val="006414A0"/>
    <w:rsid w:val="0064675B"/>
    <w:rsid w:val="00650C52"/>
    <w:rsid w:val="0065331F"/>
    <w:rsid w:val="00654F56"/>
    <w:rsid w:val="006634D0"/>
    <w:rsid w:val="0066384E"/>
    <w:rsid w:val="00665683"/>
    <w:rsid w:val="00672155"/>
    <w:rsid w:val="006731F7"/>
    <w:rsid w:val="00680087"/>
    <w:rsid w:val="006851DC"/>
    <w:rsid w:val="00693E97"/>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4D16"/>
    <w:rsid w:val="0073646F"/>
    <w:rsid w:val="00744CD3"/>
    <w:rsid w:val="00746B08"/>
    <w:rsid w:val="0075026D"/>
    <w:rsid w:val="007541EA"/>
    <w:rsid w:val="007563B1"/>
    <w:rsid w:val="007611B2"/>
    <w:rsid w:val="00767F05"/>
    <w:rsid w:val="007825B0"/>
    <w:rsid w:val="00786193"/>
    <w:rsid w:val="00787C1D"/>
    <w:rsid w:val="00787CE3"/>
    <w:rsid w:val="007A042A"/>
    <w:rsid w:val="007A60DB"/>
    <w:rsid w:val="007A7E50"/>
    <w:rsid w:val="007B4E6B"/>
    <w:rsid w:val="007C0451"/>
    <w:rsid w:val="007D286E"/>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20B7"/>
    <w:rsid w:val="0094368C"/>
    <w:rsid w:val="009468F1"/>
    <w:rsid w:val="009527B2"/>
    <w:rsid w:val="00960FA5"/>
    <w:rsid w:val="009625F2"/>
    <w:rsid w:val="00963642"/>
    <w:rsid w:val="00973479"/>
    <w:rsid w:val="00986590"/>
    <w:rsid w:val="0099352D"/>
    <w:rsid w:val="0099467D"/>
    <w:rsid w:val="009947F3"/>
    <w:rsid w:val="009A347C"/>
    <w:rsid w:val="009B0BBA"/>
    <w:rsid w:val="009B10AE"/>
    <w:rsid w:val="009B2465"/>
    <w:rsid w:val="009B76B5"/>
    <w:rsid w:val="009C2BB8"/>
    <w:rsid w:val="009C4058"/>
    <w:rsid w:val="009E5C9A"/>
    <w:rsid w:val="009F1E24"/>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135C"/>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3DB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11901"/>
    <w:rsid w:val="00B21B46"/>
    <w:rsid w:val="00B27FCF"/>
    <w:rsid w:val="00B30176"/>
    <w:rsid w:val="00B3128F"/>
    <w:rsid w:val="00B34EFF"/>
    <w:rsid w:val="00B35CD5"/>
    <w:rsid w:val="00B40EBA"/>
    <w:rsid w:val="00B41887"/>
    <w:rsid w:val="00B441CA"/>
    <w:rsid w:val="00B44610"/>
    <w:rsid w:val="00B744CC"/>
    <w:rsid w:val="00B85132"/>
    <w:rsid w:val="00B90DAE"/>
    <w:rsid w:val="00B93058"/>
    <w:rsid w:val="00B96491"/>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418C2"/>
    <w:rsid w:val="00C5100C"/>
    <w:rsid w:val="00C65475"/>
    <w:rsid w:val="00C66742"/>
    <w:rsid w:val="00C7157B"/>
    <w:rsid w:val="00C82BDF"/>
    <w:rsid w:val="00C91530"/>
    <w:rsid w:val="00C92798"/>
    <w:rsid w:val="00C96174"/>
    <w:rsid w:val="00CA18E4"/>
    <w:rsid w:val="00CA7979"/>
    <w:rsid w:val="00CB2BDA"/>
    <w:rsid w:val="00CB3A64"/>
    <w:rsid w:val="00CB5AF0"/>
    <w:rsid w:val="00CB6996"/>
    <w:rsid w:val="00CC08EB"/>
    <w:rsid w:val="00CC4E2F"/>
    <w:rsid w:val="00CC7A54"/>
    <w:rsid w:val="00CC7C62"/>
    <w:rsid w:val="00CD4C95"/>
    <w:rsid w:val="00CD6592"/>
    <w:rsid w:val="00CD710A"/>
    <w:rsid w:val="00CE338B"/>
    <w:rsid w:val="00CF0364"/>
    <w:rsid w:val="00CF500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4110"/>
    <w:rsid w:val="00E1546E"/>
    <w:rsid w:val="00E21A00"/>
    <w:rsid w:val="00E23824"/>
    <w:rsid w:val="00E26B57"/>
    <w:rsid w:val="00E36D09"/>
    <w:rsid w:val="00E444F6"/>
    <w:rsid w:val="00E50CB0"/>
    <w:rsid w:val="00E524DE"/>
    <w:rsid w:val="00E575D1"/>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EF2537"/>
    <w:rsid w:val="00F01EEE"/>
    <w:rsid w:val="00F026D2"/>
    <w:rsid w:val="00F041AF"/>
    <w:rsid w:val="00F04931"/>
    <w:rsid w:val="00F21E94"/>
    <w:rsid w:val="00F2260E"/>
    <w:rsid w:val="00F2460D"/>
    <w:rsid w:val="00F25DFD"/>
    <w:rsid w:val="00F274BD"/>
    <w:rsid w:val="00F31CA6"/>
    <w:rsid w:val="00F3325F"/>
    <w:rsid w:val="00F3707E"/>
    <w:rsid w:val="00F40525"/>
    <w:rsid w:val="00F43DC5"/>
    <w:rsid w:val="00F45B44"/>
    <w:rsid w:val="00F47035"/>
    <w:rsid w:val="00F50178"/>
    <w:rsid w:val="00F51A2E"/>
    <w:rsid w:val="00F52CE5"/>
    <w:rsid w:val="00F56507"/>
    <w:rsid w:val="00F56EFF"/>
    <w:rsid w:val="00F63479"/>
    <w:rsid w:val="00F6358B"/>
    <w:rsid w:val="00F63F10"/>
    <w:rsid w:val="00F659AF"/>
    <w:rsid w:val="00F66BAD"/>
    <w:rsid w:val="00F727E2"/>
    <w:rsid w:val="00F72879"/>
    <w:rsid w:val="00F77B1F"/>
    <w:rsid w:val="00F83B91"/>
    <w:rsid w:val="00F84F64"/>
    <w:rsid w:val="00F92453"/>
    <w:rsid w:val="00F93C3A"/>
    <w:rsid w:val="00F964EE"/>
    <w:rsid w:val="00FA1819"/>
    <w:rsid w:val="00FA6C3F"/>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4"/>
    <o:shapelayout v:ext="edit">
      <o:idmap v:ext="edit" data="1"/>
    </o:shapelayout>
  </w:shapeDefaults>
  <w:decimalSymbol w:val=","/>
  <w:listSeparator w:val=";"/>
  <w14:docId w14:val="27ED5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2906C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ebgate.ec.europa.eu/europeaid/online-services/index.cfm?do=publi.welcome" TargetMode="External"/><Relationship Id="rId12" Type="http://schemas.openxmlformats.org/officeDocument/2006/relationships/hyperlink" Target="http://ec.europa.eu/budget/graphs/inforeuro.html"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ebgate.ec.europa.eu/europeaid/online-services/index.cfm?do=publi.welcome" TargetMode="External"/><Relationship Id="rId10" Type="http://schemas.openxmlformats.org/officeDocument/2006/relationships/hyperlink" Target="mailto:enezkaymakamligi@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D0964-63A6-E449-B466-F37DC2533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8</Pages>
  <Words>2604</Words>
  <Characters>14845</Characters>
  <Application>Microsoft Macintosh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17415</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Nazife Ahmedova</cp:lastModifiedBy>
  <cp:revision>98</cp:revision>
  <cp:lastPrinted>2012-09-24T08:29:00Z</cp:lastPrinted>
  <dcterms:created xsi:type="dcterms:W3CDTF">2018-12-18T11:41:00Z</dcterms:created>
  <dcterms:modified xsi:type="dcterms:W3CDTF">2020-05-13T07:05:00Z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